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85012" w14:textId="77777777" w:rsidR="0069596D" w:rsidRPr="00331D29" w:rsidRDefault="0069596D" w:rsidP="006959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94A8AB" w14:textId="77777777" w:rsidR="0069596D" w:rsidRPr="00331D29" w:rsidRDefault="0069596D" w:rsidP="006959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7A31909" wp14:editId="47046016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771B3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71C81B" w14:textId="77777777" w:rsidR="0069596D" w:rsidRPr="00331D29" w:rsidRDefault="0069596D" w:rsidP="00695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Республика Крым</w:t>
      </w:r>
    </w:p>
    <w:p w14:paraId="4A1672C0" w14:textId="77777777" w:rsidR="0069596D" w:rsidRPr="00331D29" w:rsidRDefault="0069596D" w:rsidP="0069596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 Министерство образования, науки и</w:t>
      </w:r>
    </w:p>
    <w:p w14:paraId="5A3CF967" w14:textId="77777777" w:rsidR="0069596D" w:rsidRPr="00331D29" w:rsidRDefault="0069596D" w:rsidP="0069596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молодежи </w:t>
      </w:r>
    </w:p>
    <w:p w14:paraId="7038D376" w14:textId="77777777" w:rsidR="0069596D" w:rsidRPr="00331D29" w:rsidRDefault="0069596D" w:rsidP="0069596D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14:paraId="4F15370C" w14:textId="77777777" w:rsidR="0069596D" w:rsidRPr="00331D29" w:rsidRDefault="0069596D" w:rsidP="0069596D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caps/>
          <w:spacing w:val="60"/>
          <w:sz w:val="28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caps/>
          <w:spacing w:val="60"/>
          <w:sz w:val="28"/>
          <w:szCs w:val="24"/>
          <w:lang w:eastAsia="ru-RU"/>
        </w:rPr>
        <w:t>приказ</w:t>
      </w:r>
    </w:p>
    <w:p w14:paraId="7BEDB7D3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55" w:type="dxa"/>
        <w:tblLook w:val="0000" w:firstRow="0" w:lastRow="0" w:firstColumn="0" w:lastColumn="0" w:noHBand="0" w:noVBand="0"/>
      </w:tblPr>
      <w:tblGrid>
        <w:gridCol w:w="3085"/>
        <w:gridCol w:w="3085"/>
        <w:gridCol w:w="3085"/>
      </w:tblGrid>
      <w:tr w:rsidR="0069596D" w:rsidRPr="00331D29" w14:paraId="30C3C2C6" w14:textId="77777777" w:rsidTr="0043257D">
        <w:trPr>
          <w:trHeight w:val="733"/>
        </w:trPr>
        <w:tc>
          <w:tcPr>
            <w:tcW w:w="3085" w:type="dxa"/>
          </w:tcPr>
          <w:p w14:paraId="69B20C24" w14:textId="77777777" w:rsidR="0069596D" w:rsidRPr="00331D29" w:rsidRDefault="0069596D" w:rsidP="0069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88AFE5" w14:textId="7AE0C7F1" w:rsidR="0069596D" w:rsidRPr="00331D29" w:rsidRDefault="006F344A" w:rsidP="00A00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11.02.2022 </w:t>
            </w:r>
            <w:bookmarkStart w:id="0" w:name="_GoBack"/>
            <w:bookmarkEnd w:id="0"/>
          </w:p>
        </w:tc>
        <w:tc>
          <w:tcPr>
            <w:tcW w:w="3085" w:type="dxa"/>
          </w:tcPr>
          <w:p w14:paraId="0CD0D6D6" w14:textId="77777777" w:rsidR="0069596D" w:rsidRPr="00331D29" w:rsidRDefault="0069596D" w:rsidP="0069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CE7FEC" w14:textId="77777777" w:rsidR="0069596D" w:rsidRPr="00331D29" w:rsidRDefault="0069596D" w:rsidP="0069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Симферополь</w:t>
            </w:r>
          </w:p>
        </w:tc>
        <w:tc>
          <w:tcPr>
            <w:tcW w:w="3085" w:type="dxa"/>
          </w:tcPr>
          <w:p w14:paraId="070E52B6" w14:textId="77777777" w:rsidR="0069596D" w:rsidRPr="00331D29" w:rsidRDefault="0069596D" w:rsidP="00695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87B8A7" w14:textId="096D9444" w:rsidR="0069596D" w:rsidRPr="00331D29" w:rsidRDefault="006F344A" w:rsidP="006F3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973508" w:rsidRPr="00331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223</w:t>
            </w:r>
          </w:p>
        </w:tc>
      </w:tr>
    </w:tbl>
    <w:p w14:paraId="6113F32E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55650FF7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212251EC" w14:textId="77777777" w:rsidR="00C55800" w:rsidRPr="00331D29" w:rsidRDefault="0069596D" w:rsidP="00C5580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О проведении </w:t>
      </w:r>
      <w:r w:rsidR="00C55800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 20</w:t>
      </w:r>
      <w:r w:rsidR="00041EFF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</w:t>
      </w:r>
      <w:r w:rsidR="00F35365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</w:t>
      </w:r>
      <w:r w:rsidR="00C55800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/20</w:t>
      </w:r>
      <w:r w:rsidR="00A0015C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</w:t>
      </w:r>
      <w:r w:rsidR="00F35365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</w:t>
      </w:r>
      <w:r w:rsidR="00C55800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учебном году</w:t>
      </w:r>
    </w:p>
    <w:p w14:paraId="3CAD8062" w14:textId="77777777" w:rsidR="00C55800" w:rsidRPr="00331D29" w:rsidRDefault="008B0F28" w:rsidP="0069596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ru-RU"/>
        </w:rPr>
        <w:t>XV</w:t>
      </w:r>
      <w:r w:rsidR="00041EFF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ru-RU"/>
        </w:rPr>
        <w:t>I</w:t>
      </w:r>
      <w:r w:rsidR="00F35365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ru-RU"/>
        </w:rPr>
        <w:t>I</w:t>
      </w:r>
      <w:r w:rsidR="0069596D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Всекрымского</w:t>
      </w:r>
      <w:r w:rsidR="00C55800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69596D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творческого конкурса </w:t>
      </w:r>
    </w:p>
    <w:p w14:paraId="67230B89" w14:textId="1FC1607D" w:rsidR="00666977" w:rsidRPr="00331D29" w:rsidRDefault="0069596D" w:rsidP="00041EF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«Язык – душа народа»</w:t>
      </w:r>
      <w:r w:rsidR="00E12E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, посвященного</w:t>
      </w:r>
      <w:r w:rsidR="00507F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666977"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Году </w:t>
      </w:r>
    </w:p>
    <w:p w14:paraId="467E821A" w14:textId="77777777" w:rsidR="0069596D" w:rsidRPr="00331D29" w:rsidRDefault="00666977" w:rsidP="00041EF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культурного наследия народов России</w:t>
      </w:r>
    </w:p>
    <w:p w14:paraId="7E51F888" w14:textId="77777777" w:rsidR="0069596D" w:rsidRPr="00331D29" w:rsidRDefault="0069596D" w:rsidP="006959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14:paraId="29B8787C" w14:textId="0066BBB5" w:rsidR="0069596D" w:rsidRPr="00331D29" w:rsidRDefault="0069596D" w:rsidP="00695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планом работы Министерства образования, науки и молодежи Республики Крым на 20</w:t>
      </w:r>
      <w:r w:rsidR="001712AB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4C8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 целью </w:t>
      </w:r>
      <w:r w:rsidR="00F51503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сохранения, изучения, популяризации языков и литературного наследия народов России</w:t>
      </w:r>
      <w:r w:rsidR="00E10597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проживающих в Республике Крым</w:t>
      </w:r>
      <w:r w:rsidR="00F51503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повышения престижа владения родным языком; расширения сферы применения родных языков в образовательной, культурной, научной, информационной деятельности;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 уважения к родному языку, его активного и целенаправленного изучения, поддержки тала</w:t>
      </w:r>
      <w:r w:rsidR="007C08D9">
        <w:rPr>
          <w:rFonts w:ascii="Times New Roman" w:eastAsia="Times New Roman" w:hAnsi="Times New Roman" w:cs="Times New Roman"/>
          <w:sz w:val="28"/>
          <w:szCs w:val="28"/>
          <w:lang w:eastAsia="ru-RU"/>
        </w:rPr>
        <w:t>нтливых и способных обучающихся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4F30949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AB80000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ПРИКАЗЫВАЮ:</w:t>
      </w:r>
    </w:p>
    <w:p w14:paraId="1FE4C89C" w14:textId="77777777" w:rsidR="0069596D" w:rsidRPr="00331D29" w:rsidRDefault="0069596D" w:rsidP="00695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F0BC86" w14:textId="77777777" w:rsidR="0058325C" w:rsidRPr="00331D29" w:rsidRDefault="0058325C" w:rsidP="001712AB">
      <w:pPr>
        <w:numPr>
          <w:ilvl w:val="0"/>
          <w:numId w:val="3"/>
        </w:numPr>
        <w:tabs>
          <w:tab w:val="clear" w:pos="360"/>
          <w:tab w:val="num" w:pos="0"/>
          <w:tab w:val="left" w:pos="426"/>
          <w:tab w:val="left" w:pos="567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D4D5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Международного дня родного языка</w:t>
      </w:r>
      <w:r w:rsidR="007B75B4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A547F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041EF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4C8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547F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/20</w:t>
      </w:r>
      <w:r w:rsidR="001712AB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74C8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47F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D2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</w:t>
      </w:r>
      <w:r w:rsidR="00041EFF" w:rsidRPr="00331D2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746409" w:rsidRPr="00331D2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547F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Всекрымский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</w:t>
      </w:r>
      <w:r w:rsidR="00A547F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конкурс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«Язык – душа народа» (далее – Конкурс)</w:t>
      </w:r>
      <w:r w:rsidR="008174C8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посвященный Году культурного наследия народов России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7D2ED4" w14:textId="77777777" w:rsidR="00704B97" w:rsidRPr="00331D29" w:rsidRDefault="003F436E" w:rsidP="001712AB">
      <w:pPr>
        <w:numPr>
          <w:ilvl w:val="0"/>
          <w:numId w:val="3"/>
        </w:numPr>
        <w:tabs>
          <w:tab w:val="clear" w:pos="360"/>
          <w:tab w:val="num" w:pos="0"/>
          <w:tab w:val="left" w:pos="426"/>
          <w:tab w:val="left" w:pos="567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Республиканский </w:t>
      </w:r>
      <w:r w:rsidR="00567ACC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К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 провести </w:t>
      </w:r>
      <w:r w:rsidR="00041EF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дистанционном режиме</w:t>
      </w:r>
      <w:r w:rsidR="0069596D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7A6629" w14:textId="77777777" w:rsidR="00704B97" w:rsidRPr="00331D29" w:rsidRDefault="00704B97" w:rsidP="001712AB">
      <w:pPr>
        <w:numPr>
          <w:ilvl w:val="0"/>
          <w:numId w:val="3"/>
        </w:numPr>
        <w:tabs>
          <w:tab w:val="clear" w:pos="360"/>
          <w:tab w:val="num" w:pos="0"/>
          <w:tab w:val="left" w:pos="426"/>
          <w:tab w:val="left" w:pos="567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hAnsi="Times New Roman" w:cs="Times New Roman"/>
          <w:sz w:val="28"/>
          <w:szCs w:val="28"/>
        </w:rPr>
        <w:t>Утвердить состав организационного комитета Конкурса (приложение 1).</w:t>
      </w:r>
    </w:p>
    <w:p w14:paraId="17AE2982" w14:textId="77777777" w:rsidR="00704B97" w:rsidRPr="00331D29" w:rsidRDefault="003F436E" w:rsidP="001712AB">
      <w:pPr>
        <w:numPr>
          <w:ilvl w:val="0"/>
          <w:numId w:val="3"/>
        </w:numPr>
        <w:tabs>
          <w:tab w:val="clear" w:pos="360"/>
          <w:tab w:val="num" w:pos="0"/>
          <w:tab w:val="left" w:pos="426"/>
          <w:tab w:val="left" w:pos="567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 жюри Конкурса</w:t>
      </w:r>
      <w:r w:rsidR="008A2137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2)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F7B2850" w14:textId="77777777" w:rsidR="00704B97" w:rsidRPr="00331D29" w:rsidRDefault="00704B97" w:rsidP="001712AB">
      <w:pPr>
        <w:numPr>
          <w:ilvl w:val="0"/>
          <w:numId w:val="3"/>
        </w:numPr>
        <w:tabs>
          <w:tab w:val="clear" w:pos="360"/>
          <w:tab w:val="num" w:pos="0"/>
          <w:tab w:val="left" w:pos="426"/>
          <w:tab w:val="left" w:pos="567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hAnsi="Times New Roman" w:cs="Times New Roman"/>
          <w:sz w:val="28"/>
          <w:szCs w:val="28"/>
        </w:rPr>
        <w:t xml:space="preserve">Утвердить Положение о Конкурсе </w:t>
      </w:r>
      <w:r w:rsidR="006B652D" w:rsidRPr="00331D2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Pr="00331D29">
        <w:rPr>
          <w:rFonts w:ascii="Times New Roman" w:hAnsi="Times New Roman" w:cs="Times New Roman"/>
          <w:sz w:val="28"/>
          <w:szCs w:val="28"/>
        </w:rPr>
        <w:t>3).</w:t>
      </w:r>
    </w:p>
    <w:p w14:paraId="02C62E80" w14:textId="77777777" w:rsidR="000F5221" w:rsidRPr="00331D29" w:rsidRDefault="000F5221" w:rsidP="001712AB">
      <w:pPr>
        <w:numPr>
          <w:ilvl w:val="0"/>
          <w:numId w:val="3"/>
        </w:numPr>
        <w:tabs>
          <w:tab w:val="clear" w:pos="360"/>
          <w:tab w:val="num" w:pos="0"/>
          <w:tab w:val="left" w:pos="426"/>
          <w:tab w:val="left" w:pos="567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hAnsi="Times New Roman" w:cs="Times New Roman"/>
          <w:sz w:val="28"/>
          <w:szCs w:val="28"/>
        </w:rPr>
        <w:t>Утвердить форму заявки на участие в Конкурсе (приложение 4).</w:t>
      </w:r>
    </w:p>
    <w:p w14:paraId="07F2A923" w14:textId="77777777" w:rsidR="0069596D" w:rsidRPr="00331D29" w:rsidRDefault="0069596D" w:rsidP="001712AB">
      <w:pPr>
        <w:numPr>
          <w:ilvl w:val="0"/>
          <w:numId w:val="3"/>
        </w:numPr>
        <w:tabs>
          <w:tab w:val="num" w:pos="0"/>
          <w:tab w:val="left" w:pos="426"/>
          <w:tab w:val="left" w:pos="567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Управлению </w:t>
      </w:r>
      <w:r w:rsidR="00B50D1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 w:rsidR="001712AB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="00B50D1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образования, науки и молодежи Республики Крым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(Маханова А.В.) совместно с Государственным бюджетным образовательным учреждением дополнительного профессионального образования Республики Крым «Крымский республиканский институт постдипломного педагогического образования» (Рудяков А.Н.), муниципальным казенным учреждением «Управление образования Администрации города Симферополя Республики Крым»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(Сухина Т.И.) и управлением образования администрации Симферопольского района Республики Крым </w:t>
      </w:r>
      <w:r w:rsidR="0052561A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(Дмитрова С.В.) о</w:t>
      </w:r>
      <w:r w:rsidRPr="00331D29">
        <w:rPr>
          <w:rFonts w:ascii="Times New Roman" w:hAnsi="Times New Roman" w:cs="Times New Roman"/>
          <w:sz w:val="28"/>
          <w:szCs w:val="28"/>
        </w:rPr>
        <w:t xml:space="preserve">беспечить организацию и проведение </w:t>
      </w:r>
      <w:r w:rsidR="00E10597" w:rsidRPr="00331D29">
        <w:rPr>
          <w:rFonts w:ascii="Times New Roman" w:hAnsi="Times New Roman" w:cs="Times New Roman"/>
          <w:sz w:val="28"/>
          <w:szCs w:val="28"/>
        </w:rPr>
        <w:t xml:space="preserve">республиканского этапа </w:t>
      </w:r>
      <w:r w:rsidRPr="00331D29">
        <w:rPr>
          <w:rFonts w:ascii="Times New Roman" w:hAnsi="Times New Roman" w:cs="Times New Roman"/>
          <w:sz w:val="28"/>
          <w:szCs w:val="28"/>
        </w:rPr>
        <w:t xml:space="preserve">Конкурса. </w:t>
      </w:r>
    </w:p>
    <w:p w14:paraId="034F65E2" w14:textId="751749D0" w:rsidR="00484A29" w:rsidRPr="00331D29" w:rsidRDefault="0069596D" w:rsidP="00B50D1F">
      <w:pPr>
        <w:numPr>
          <w:ilvl w:val="0"/>
          <w:numId w:val="3"/>
        </w:numPr>
        <w:tabs>
          <w:tab w:val="num" w:pos="0"/>
          <w:tab w:val="left" w:pos="426"/>
          <w:tab w:val="left" w:pos="567"/>
          <w:tab w:val="left" w:pos="709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Руководителям органов управления образованием муниципаль</w:t>
      </w:r>
      <w:r w:rsidR="00C71C4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районов и городских округов</w:t>
      </w:r>
      <w:r w:rsidR="00B50D1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E8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</w:t>
      </w:r>
      <w:r w:rsidR="00484A29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муниципального этапа и </w:t>
      </w:r>
      <w:r w:rsidR="00170E8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</w:t>
      </w:r>
      <w:r w:rsidR="00484A29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учащихся-победителей</w:t>
      </w:r>
      <w:r w:rsidR="00484A29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республиканском этапе Конкурса согласно Положению.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804421F" w14:textId="77777777" w:rsidR="0069596D" w:rsidRPr="00331D29" w:rsidRDefault="003909D0" w:rsidP="001712AB">
      <w:pPr>
        <w:numPr>
          <w:ilvl w:val="0"/>
          <w:numId w:val="3"/>
        </w:numPr>
        <w:tabs>
          <w:tab w:val="num" w:pos="0"/>
          <w:tab w:val="left" w:pos="426"/>
          <w:tab w:val="left" w:pos="567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приказ р</w:t>
      </w:r>
      <w:r w:rsidR="0069596D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азместить </w:t>
      </w:r>
      <w:r w:rsidR="00A47D3A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76377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</w:t>
      </w:r>
      <w:r w:rsidR="00A47D3A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96D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Министерства образования, науки и молодежи Республики Крым. </w:t>
      </w:r>
    </w:p>
    <w:p w14:paraId="76695E3B" w14:textId="77777777" w:rsidR="0069596D" w:rsidRPr="00331D29" w:rsidRDefault="0069596D" w:rsidP="00ED5347">
      <w:pPr>
        <w:numPr>
          <w:ilvl w:val="0"/>
          <w:numId w:val="3"/>
        </w:numPr>
        <w:tabs>
          <w:tab w:val="num" w:pos="0"/>
          <w:tab w:val="left" w:pos="426"/>
          <w:tab w:val="left" w:pos="567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приказа возложить на заместителя министра </w:t>
      </w:r>
      <w:r w:rsidR="00041EF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Асанова Т.Р.</w:t>
      </w:r>
    </w:p>
    <w:p w14:paraId="4350E57E" w14:textId="77777777" w:rsidR="0069596D" w:rsidRPr="00331D29" w:rsidRDefault="0069596D" w:rsidP="00695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80D995" w14:textId="77777777" w:rsidR="0069596D" w:rsidRPr="00331D29" w:rsidRDefault="0069596D" w:rsidP="00695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27F58F" w14:textId="77777777" w:rsidR="0069596D" w:rsidRPr="00331D29" w:rsidRDefault="00ED5347" w:rsidP="006959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Министр                                                                                                 В.В. Лаврик</w:t>
      </w:r>
    </w:p>
    <w:p w14:paraId="73042CEA" w14:textId="77777777" w:rsidR="0069596D" w:rsidRPr="00331D29" w:rsidRDefault="0069596D" w:rsidP="00695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3BEF2B" w14:textId="77777777" w:rsidR="0069596D" w:rsidRPr="00331D29" w:rsidRDefault="0069596D" w:rsidP="00695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52F64C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BFABDD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30F721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858F86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DFB5B0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49E8A5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6ED543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F84494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6BC86C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F484DE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9A03E0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93904D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13B157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872881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29A4CC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3E7F8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070855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D78CA7" w14:textId="77777777" w:rsidR="0069596D" w:rsidRPr="00331D29" w:rsidRDefault="0069596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3BD277" w14:textId="77777777" w:rsidR="00B04C0D" w:rsidRPr="00331D29" w:rsidRDefault="00B04C0D" w:rsidP="00695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05D301" w14:textId="77777777" w:rsidR="00A6146D" w:rsidRPr="00331D29" w:rsidRDefault="00A6146D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7CBAE8" w14:textId="77777777" w:rsidR="00161F87" w:rsidRPr="00331D29" w:rsidRDefault="00161F87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1B458D" w14:textId="77777777" w:rsidR="005F3CAA" w:rsidRPr="00331D29" w:rsidRDefault="005F3CAA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4801F3" w14:textId="77777777" w:rsidR="005F3CAA" w:rsidRPr="00331D29" w:rsidRDefault="005F3CAA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7F84F2" w14:textId="77777777" w:rsidR="00484A29" w:rsidRPr="00331D29" w:rsidRDefault="00484A29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1BFE32" w14:textId="77777777" w:rsidR="00484A29" w:rsidRPr="00331D29" w:rsidRDefault="00484A29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F3AC8A" w14:textId="77777777" w:rsidR="00484A29" w:rsidRPr="00331D29" w:rsidRDefault="00484A29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2F0505" w14:textId="77777777" w:rsidR="00657BB7" w:rsidRPr="00331D29" w:rsidRDefault="00657BB7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E07751" w14:textId="77777777" w:rsidR="00657BB7" w:rsidRPr="00331D29" w:rsidRDefault="00657BB7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4E4AD9" w14:textId="77777777" w:rsidR="00484A29" w:rsidRPr="00331D29" w:rsidRDefault="00484A29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9A3A60" w14:textId="77777777" w:rsidR="009F5484" w:rsidRPr="00331D29" w:rsidRDefault="009F5484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BE6305" w14:textId="77777777" w:rsidR="009F5484" w:rsidRPr="00331D29" w:rsidRDefault="009F5484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E9911A" w14:textId="77777777" w:rsidR="00041EFF" w:rsidRPr="00331D29" w:rsidRDefault="00041EFF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708DED" w14:textId="77777777" w:rsidR="00041EFF" w:rsidRPr="00331D29" w:rsidRDefault="00041EFF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01A420" w14:textId="77777777" w:rsidR="00041EFF" w:rsidRPr="00331D29" w:rsidRDefault="00041EFF" w:rsidP="007B75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02302D" w14:textId="77777777" w:rsidR="00DE2E7D" w:rsidRPr="00331D29" w:rsidRDefault="00DE2E7D" w:rsidP="00657BB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FEEBF1" w14:textId="77777777" w:rsidR="00DE2E7D" w:rsidRPr="00331D29" w:rsidRDefault="00DE2E7D" w:rsidP="00657BB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B79C7" w14:textId="763CB01B" w:rsidR="007B75B4" w:rsidRPr="00331D29" w:rsidRDefault="007B75B4" w:rsidP="00657BB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14:paraId="4CBBC818" w14:textId="77777777" w:rsidR="007B75B4" w:rsidRPr="00331D29" w:rsidRDefault="007B75B4" w:rsidP="00657BB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Министерства образования, </w:t>
      </w:r>
    </w:p>
    <w:p w14:paraId="5AF823C6" w14:textId="77777777" w:rsidR="007B75B4" w:rsidRPr="00331D29" w:rsidRDefault="007B75B4" w:rsidP="00657BB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науки и молодежи Республики Крым                     </w:t>
      </w:r>
    </w:p>
    <w:p w14:paraId="7C8141B6" w14:textId="77777777" w:rsidR="007B75B4" w:rsidRPr="00331D29" w:rsidRDefault="007B75B4" w:rsidP="00657BB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C61C6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______________№ ________</w:t>
      </w:r>
    </w:p>
    <w:p w14:paraId="05C2DAB5" w14:textId="77777777" w:rsidR="007B75B4" w:rsidRPr="00331D29" w:rsidRDefault="007B75B4" w:rsidP="007B75B4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D0156" w14:textId="77777777" w:rsidR="007B75B4" w:rsidRPr="00331D29" w:rsidRDefault="007B75B4" w:rsidP="007B75B4">
      <w:pPr>
        <w:spacing w:after="0" w:line="240" w:lineRule="auto"/>
        <w:ind w:left="4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900D4" w14:textId="77777777" w:rsidR="007B75B4" w:rsidRPr="00331D29" w:rsidRDefault="007B75B4" w:rsidP="007B75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Состав орг</w:t>
      </w:r>
      <w:r w:rsidR="004D6479" w:rsidRPr="00331D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анизационного </w:t>
      </w:r>
      <w:r w:rsidRPr="00331D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комитета</w:t>
      </w:r>
    </w:p>
    <w:p w14:paraId="6DE1B4E2" w14:textId="77777777" w:rsidR="007B75B4" w:rsidRPr="00331D29" w:rsidRDefault="007B75B4" w:rsidP="007B75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</w:t>
      </w:r>
      <w:r w:rsidR="00041EFF" w:rsidRPr="00331D2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746409" w:rsidRPr="00331D2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Всекрымского творческого конкурса «Язык – душа народа» </w:t>
      </w:r>
    </w:p>
    <w:p w14:paraId="06E52336" w14:textId="77777777" w:rsidR="007B75B4" w:rsidRPr="00331D29" w:rsidRDefault="007B75B4" w:rsidP="007B75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491AE" w14:textId="77777777" w:rsidR="007B75B4" w:rsidRPr="00331D29" w:rsidRDefault="007B75B4" w:rsidP="007B75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D5897E" w14:textId="77777777" w:rsidR="007B75B4" w:rsidRPr="00331D29" w:rsidRDefault="00AA3CE2" w:rsidP="007B75B4">
      <w:pPr>
        <w:numPr>
          <w:ilvl w:val="0"/>
          <w:numId w:val="2"/>
        </w:numPr>
        <w:tabs>
          <w:tab w:val="clear" w:pos="360"/>
          <w:tab w:val="left" w:pos="0"/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Асанов Тимур Решатович</w:t>
      </w:r>
      <w:r w:rsidR="007B75B4"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7B75B4"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министра образования, науки и молодежи Республики Крым,</w:t>
      </w:r>
      <w:r w:rsidR="007B75B4"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председатель; </w:t>
      </w:r>
    </w:p>
    <w:p w14:paraId="0A0872FB" w14:textId="77777777" w:rsidR="007B75B4" w:rsidRPr="00331D29" w:rsidRDefault="007B75B4" w:rsidP="007B75B4">
      <w:pPr>
        <w:numPr>
          <w:ilvl w:val="0"/>
          <w:numId w:val="2"/>
        </w:numPr>
        <w:tabs>
          <w:tab w:val="clear" w:pos="360"/>
          <w:tab w:val="left" w:pos="0"/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Маханова Анна Валериевна,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E10597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="00DE2E7D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</w:t>
      </w:r>
      <w:r w:rsidR="00972C28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="00EE036F"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Министерства образования, науки и молодежи Республики Крым</w:t>
      </w:r>
      <w:r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31D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заместитель председателя</w:t>
      </w:r>
      <w:r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012FB040" w14:textId="113CF858" w:rsidR="00DE2E7D" w:rsidRPr="00331D29" w:rsidRDefault="00DE2E7D" w:rsidP="007B75B4">
      <w:pPr>
        <w:numPr>
          <w:ilvl w:val="0"/>
          <w:numId w:val="2"/>
        </w:numPr>
        <w:tabs>
          <w:tab w:val="clear" w:pos="360"/>
          <w:tab w:val="left" w:pos="0"/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Сулейманова Зарема Сейяровна,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сектором образования на родных языках</w:t>
      </w:r>
      <w:r w:rsidR="00965099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образования, науки и молодежи Республики Крым;</w:t>
      </w:r>
      <w:r w:rsidRPr="00331D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D89290C" w14:textId="6B10057C" w:rsidR="007B75B4" w:rsidRPr="00331D29" w:rsidRDefault="007B75B4" w:rsidP="007B75B4">
      <w:pPr>
        <w:numPr>
          <w:ilvl w:val="0"/>
          <w:numId w:val="2"/>
        </w:numPr>
        <w:tabs>
          <w:tab w:val="clear" w:pos="360"/>
          <w:tab w:val="left" w:pos="0"/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Темеш Шефика Айдеровна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консультант сектора </w:t>
      </w:r>
      <w:r w:rsidR="00DE2E7D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на родных языках Министерства образования, науки и молодежи Республики Крым</w:t>
      </w:r>
      <w:r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1F861C4" w14:textId="77777777" w:rsidR="007B75B4" w:rsidRPr="00331D29" w:rsidRDefault="00972C28" w:rsidP="007B75B4">
      <w:pPr>
        <w:pStyle w:val="ab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331D29">
        <w:rPr>
          <w:b/>
          <w:bCs/>
          <w:sz w:val="28"/>
          <w:szCs w:val="28"/>
        </w:rPr>
        <w:t>Мустафаева Р</w:t>
      </w:r>
      <w:r w:rsidR="001379C5" w:rsidRPr="00331D29">
        <w:rPr>
          <w:b/>
          <w:bCs/>
          <w:sz w:val="28"/>
          <w:szCs w:val="28"/>
        </w:rPr>
        <w:t>и</w:t>
      </w:r>
      <w:r w:rsidRPr="00331D29">
        <w:rPr>
          <w:b/>
          <w:bCs/>
          <w:sz w:val="28"/>
          <w:szCs w:val="28"/>
        </w:rPr>
        <w:t>яна Руждиевна</w:t>
      </w:r>
      <w:r w:rsidR="007B75B4" w:rsidRPr="00331D29">
        <w:rPr>
          <w:b/>
          <w:bCs/>
          <w:sz w:val="28"/>
          <w:szCs w:val="28"/>
        </w:rPr>
        <w:t>,</w:t>
      </w:r>
      <w:r w:rsidR="007B75B4" w:rsidRPr="00331D29">
        <w:rPr>
          <w:bCs/>
          <w:sz w:val="28"/>
          <w:szCs w:val="28"/>
        </w:rPr>
        <w:t xml:space="preserve"> методист МБОУ ДО Симферопольского района «Ц</w:t>
      </w:r>
      <w:r w:rsidR="00E10597" w:rsidRPr="00331D29">
        <w:rPr>
          <w:bCs/>
          <w:sz w:val="28"/>
          <w:szCs w:val="28"/>
        </w:rPr>
        <w:t>ентр детского и юношеского творчества</w:t>
      </w:r>
      <w:r w:rsidR="007B75B4" w:rsidRPr="00331D29">
        <w:rPr>
          <w:bCs/>
          <w:sz w:val="28"/>
          <w:szCs w:val="28"/>
        </w:rPr>
        <w:t>»;</w:t>
      </w:r>
    </w:p>
    <w:p w14:paraId="20CB6838" w14:textId="77777777" w:rsidR="00EE036F" w:rsidRPr="00331D29" w:rsidRDefault="00F043BF" w:rsidP="007B75B4">
      <w:pPr>
        <w:pStyle w:val="ab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331D29">
        <w:rPr>
          <w:b/>
          <w:sz w:val="28"/>
          <w:szCs w:val="28"/>
        </w:rPr>
        <w:t>Эмирсалиева Севиля Эмирсалиевна</w:t>
      </w:r>
      <w:r w:rsidR="00EE036F" w:rsidRPr="00331D29">
        <w:rPr>
          <w:b/>
          <w:sz w:val="28"/>
          <w:szCs w:val="28"/>
        </w:rPr>
        <w:t xml:space="preserve">, </w:t>
      </w:r>
      <w:r w:rsidR="00EE036F" w:rsidRPr="00331D29">
        <w:rPr>
          <w:sz w:val="28"/>
          <w:szCs w:val="28"/>
          <w:lang w:val="uk-UA"/>
        </w:rPr>
        <w:t xml:space="preserve">методист </w:t>
      </w:r>
      <w:r w:rsidR="00EE036F" w:rsidRPr="00331D29">
        <w:rPr>
          <w:sz w:val="28"/>
          <w:szCs w:val="28"/>
        </w:rPr>
        <w:t>МБУ ДПО                                            г. Симферополя «Информационно-методический центр»;</w:t>
      </w:r>
    </w:p>
    <w:p w14:paraId="3669FD88" w14:textId="4F0DDA12" w:rsidR="007B75B4" w:rsidRPr="00331D29" w:rsidRDefault="0067395C" w:rsidP="007B75B4">
      <w:pPr>
        <w:pStyle w:val="ab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331D29">
        <w:rPr>
          <w:b/>
          <w:bCs/>
          <w:sz w:val="28"/>
          <w:szCs w:val="28"/>
        </w:rPr>
        <w:t>Виноградская</w:t>
      </w:r>
      <w:r w:rsidR="007B75B4" w:rsidRPr="00331D29">
        <w:rPr>
          <w:b/>
          <w:bCs/>
          <w:sz w:val="28"/>
          <w:szCs w:val="28"/>
        </w:rPr>
        <w:t xml:space="preserve"> Тамара Азатовна,</w:t>
      </w:r>
      <w:r w:rsidR="007B75B4" w:rsidRPr="00331D29">
        <w:rPr>
          <w:bCs/>
          <w:sz w:val="28"/>
          <w:szCs w:val="28"/>
        </w:rPr>
        <w:t xml:space="preserve"> директор армянской школы имени Габриэла Айвазовского </w:t>
      </w:r>
      <w:r w:rsidR="00746409" w:rsidRPr="00331D29">
        <w:rPr>
          <w:bCs/>
          <w:sz w:val="28"/>
          <w:szCs w:val="28"/>
        </w:rPr>
        <w:t>(</w:t>
      </w:r>
      <w:r w:rsidR="007B75B4" w:rsidRPr="00331D29">
        <w:rPr>
          <w:bCs/>
          <w:sz w:val="28"/>
          <w:szCs w:val="28"/>
        </w:rPr>
        <w:t>с согласия)</w:t>
      </w:r>
      <w:r w:rsidR="006970D8">
        <w:rPr>
          <w:bCs/>
          <w:sz w:val="28"/>
          <w:szCs w:val="28"/>
        </w:rPr>
        <w:t>, учитель внеурочной деятельности МБОУ «Общеобразовательная школа № 12» г. Симферополя</w:t>
      </w:r>
      <w:r w:rsidR="002B5DF1">
        <w:rPr>
          <w:bCs/>
          <w:sz w:val="28"/>
          <w:szCs w:val="28"/>
        </w:rPr>
        <w:t>, заслуженый учитель Автономной Республики Крым</w:t>
      </w:r>
      <w:r w:rsidR="007B75B4" w:rsidRPr="00331D29">
        <w:rPr>
          <w:bCs/>
          <w:sz w:val="28"/>
          <w:szCs w:val="28"/>
        </w:rPr>
        <w:t>;</w:t>
      </w:r>
    </w:p>
    <w:p w14:paraId="1B3009B0" w14:textId="77777777" w:rsidR="007B75B4" w:rsidRPr="00331D29" w:rsidRDefault="007B75B4" w:rsidP="007B75B4">
      <w:pPr>
        <w:pStyle w:val="ab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331D29">
        <w:rPr>
          <w:b/>
          <w:bCs/>
          <w:sz w:val="28"/>
          <w:szCs w:val="28"/>
        </w:rPr>
        <w:t>Челышева Ирина Леонидовна,</w:t>
      </w:r>
      <w:r w:rsidRPr="00331D29">
        <w:rPr>
          <w:bCs/>
          <w:sz w:val="28"/>
          <w:szCs w:val="28"/>
        </w:rPr>
        <w:t xml:space="preserve"> методист МБУ ДПО г. Симферополя «Ин</w:t>
      </w:r>
      <w:r w:rsidR="00E10597" w:rsidRPr="00331D29">
        <w:rPr>
          <w:bCs/>
          <w:sz w:val="28"/>
          <w:szCs w:val="28"/>
        </w:rPr>
        <w:t>формационно-методический центр».</w:t>
      </w:r>
    </w:p>
    <w:p w14:paraId="1CF05472" w14:textId="77777777" w:rsidR="007B75B4" w:rsidRPr="00331D29" w:rsidRDefault="007B75B4" w:rsidP="00563F8F">
      <w:pPr>
        <w:tabs>
          <w:tab w:val="left" w:pos="426"/>
          <w:tab w:val="left" w:pos="993"/>
        </w:tabs>
        <w:jc w:val="both"/>
        <w:rPr>
          <w:bCs/>
          <w:sz w:val="28"/>
          <w:szCs w:val="28"/>
        </w:rPr>
      </w:pPr>
    </w:p>
    <w:p w14:paraId="4AE45309" w14:textId="77777777" w:rsidR="007B75B4" w:rsidRPr="00331D29" w:rsidRDefault="007B75B4" w:rsidP="007B75B4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524DE5" w14:textId="77777777" w:rsidR="007B75B4" w:rsidRPr="00331D29" w:rsidRDefault="007B75B4" w:rsidP="007B75B4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832AEC" w14:textId="77777777" w:rsidR="007B75B4" w:rsidRPr="00331D29" w:rsidRDefault="007B75B4" w:rsidP="007B75B4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128CAE" w14:textId="77777777" w:rsidR="007B75B4" w:rsidRPr="00331D29" w:rsidRDefault="007B75B4" w:rsidP="007B75B4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ABCD19" w14:textId="77777777" w:rsidR="007B75B4" w:rsidRPr="00331D29" w:rsidRDefault="007B75B4" w:rsidP="007B75B4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80269" w14:textId="77777777" w:rsidR="007B75B4" w:rsidRPr="00331D29" w:rsidRDefault="007B75B4" w:rsidP="007B75B4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B1572E" w14:textId="77777777" w:rsidR="00AA3CE2" w:rsidRPr="00331D29" w:rsidRDefault="00AA3CE2" w:rsidP="007B75B4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6A3BCD" w14:textId="77777777" w:rsidR="00AA3CE2" w:rsidRPr="00331D29" w:rsidRDefault="00AA3CE2" w:rsidP="007B75B4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851B3D" w14:textId="77777777" w:rsidR="00F32167" w:rsidRPr="00331D29" w:rsidRDefault="00F32167" w:rsidP="007B75B4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2BF11" w14:textId="77777777" w:rsidR="00F32167" w:rsidRPr="00331D29" w:rsidRDefault="00F32167" w:rsidP="007B75B4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18A2B9" w14:textId="77777777" w:rsidR="00F32167" w:rsidRPr="00331D29" w:rsidRDefault="00F32167" w:rsidP="007B75B4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79235" w14:textId="77777777" w:rsidR="00F32167" w:rsidRPr="00331D29" w:rsidRDefault="00F32167" w:rsidP="002D06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031050" w14:textId="77777777" w:rsidR="00965099" w:rsidRPr="00331D29" w:rsidRDefault="00965099" w:rsidP="00E1059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AE617" w14:textId="77777777" w:rsidR="00CB483E" w:rsidRDefault="00CB483E" w:rsidP="00E1059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F9E74F" w14:textId="77777777" w:rsidR="00CB483E" w:rsidRDefault="00CB483E" w:rsidP="00E1059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2B8B35" w14:textId="77777777" w:rsidR="00CB483E" w:rsidRDefault="00CB483E" w:rsidP="00E1059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B171C6" w14:textId="60AF44C1" w:rsidR="00965099" w:rsidRPr="00331D29" w:rsidRDefault="00563F8F" w:rsidP="00E1059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65099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618F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820F6F6" w14:textId="79F6BCAF" w:rsidR="00563F8F" w:rsidRPr="00331D29" w:rsidRDefault="00563F8F" w:rsidP="00E10597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Министерства образования, науки и молодежи Республики Крым </w:t>
      </w:r>
    </w:p>
    <w:p w14:paraId="63AF1102" w14:textId="77777777" w:rsidR="00976966" w:rsidRPr="00331D29" w:rsidRDefault="00976966" w:rsidP="00976966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B634A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___________№ _______</w:t>
      </w:r>
    </w:p>
    <w:p w14:paraId="4E2C6B2B" w14:textId="77777777" w:rsidR="00563F8F" w:rsidRPr="00331D29" w:rsidRDefault="00563F8F" w:rsidP="00563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182A9D" w14:textId="77777777" w:rsidR="00563F8F" w:rsidRPr="00331D29" w:rsidRDefault="00563F8F" w:rsidP="00563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жюри</w:t>
      </w:r>
    </w:p>
    <w:p w14:paraId="4F278248" w14:textId="77777777" w:rsidR="00563F8F" w:rsidRPr="00331D29" w:rsidRDefault="00563F8F" w:rsidP="00563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XV</w:t>
      </w:r>
      <w:r w:rsidR="00AA3CE2" w:rsidRPr="00331D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46409" w:rsidRPr="00331D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Всекрымского творческого конкурса «Язык – душа народа»</w:t>
      </w:r>
    </w:p>
    <w:p w14:paraId="42ACE04F" w14:textId="0D195A12" w:rsidR="00B278A4" w:rsidRPr="00121C73" w:rsidRDefault="009850FF" w:rsidP="009850FF">
      <w:pPr>
        <w:pStyle w:val="ab"/>
        <w:ind w:left="0"/>
        <w:rPr>
          <w:sz w:val="28"/>
          <w:szCs w:val="28"/>
        </w:rPr>
      </w:pPr>
      <w:r>
        <w:t xml:space="preserve">     </w:t>
      </w:r>
      <w:r w:rsidR="0037187B">
        <w:rPr>
          <w:b/>
          <w:sz w:val="28"/>
          <w:szCs w:val="28"/>
        </w:rPr>
        <w:t xml:space="preserve">   </w:t>
      </w:r>
      <w:r w:rsidR="0037187B" w:rsidRPr="00121C73">
        <w:rPr>
          <w:b/>
          <w:sz w:val="28"/>
          <w:szCs w:val="28"/>
        </w:rPr>
        <w:t xml:space="preserve">1. Паутова Вера Александровна, </w:t>
      </w:r>
      <w:r w:rsidR="00121C73" w:rsidRPr="00121C73">
        <w:rPr>
          <w:sz w:val="28"/>
          <w:szCs w:val="28"/>
        </w:rPr>
        <w:t>дирек</w:t>
      </w:r>
      <w:r w:rsidR="0037187B" w:rsidRPr="00121C73">
        <w:rPr>
          <w:sz w:val="28"/>
          <w:szCs w:val="28"/>
        </w:rPr>
        <w:t xml:space="preserve">тор ГБОУ ДО РК </w:t>
      </w:r>
      <w:r w:rsidR="00121C73" w:rsidRPr="00121C73">
        <w:rPr>
          <w:sz w:val="28"/>
          <w:szCs w:val="28"/>
        </w:rPr>
        <w:t>«</w:t>
      </w:r>
      <w:r w:rsidR="0037187B" w:rsidRPr="00121C73">
        <w:rPr>
          <w:sz w:val="28"/>
          <w:szCs w:val="28"/>
        </w:rPr>
        <w:t>Д</w:t>
      </w:r>
      <w:r w:rsidR="00121C73" w:rsidRPr="00121C73">
        <w:rPr>
          <w:sz w:val="28"/>
          <w:szCs w:val="28"/>
        </w:rPr>
        <w:t>ворец детского юношеского творчества»;</w:t>
      </w:r>
    </w:p>
    <w:p w14:paraId="7D2621C5" w14:textId="3980A865" w:rsidR="00B278A4" w:rsidRPr="00331D29" w:rsidRDefault="00B278A4" w:rsidP="009850FF">
      <w:pPr>
        <w:numPr>
          <w:ilvl w:val="0"/>
          <w:numId w:val="21"/>
        </w:numPr>
        <w:tabs>
          <w:tab w:val="clear" w:pos="1287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hAnsi="Times New Roman" w:cs="Times New Roman"/>
          <w:b/>
          <w:bCs/>
          <w:sz w:val="28"/>
          <w:szCs w:val="28"/>
        </w:rPr>
        <w:t>Бурдина Александра Сергеевна,</w:t>
      </w:r>
      <w:r w:rsidRPr="00331D29">
        <w:rPr>
          <w:rFonts w:ascii="Times New Roman" w:hAnsi="Times New Roman" w:cs="Times New Roman"/>
          <w:sz w:val="28"/>
          <w:szCs w:val="28"/>
        </w:rPr>
        <w:t xml:space="preserve"> методист отдела русской филологии Центра филологического образования ГБОУ ДПО РК «Крымский республиканский институт постдипломного педагогического образования» </w:t>
      </w:r>
      <w:r w:rsidRPr="00331D29">
        <w:rPr>
          <w:rFonts w:ascii="Times New Roman" w:hAnsi="Times New Roman" w:cs="Times New Roman"/>
          <w:b/>
          <w:bCs/>
          <w:sz w:val="28"/>
          <w:szCs w:val="28"/>
        </w:rPr>
        <w:t>секретарь;</w:t>
      </w:r>
    </w:p>
    <w:p w14:paraId="6A368AA1" w14:textId="77777777" w:rsidR="00E12EE6" w:rsidRDefault="00B278A4" w:rsidP="00E12EE6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Рашпиль Наталья Ивановна,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методист Центра филологического образования ГБОУ ДПО РК «Крымский республиканский институт постдипломного педагогического образования», </w:t>
      </w: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секретарь;</w:t>
      </w:r>
    </w:p>
    <w:p w14:paraId="560C7F87" w14:textId="33E31E4F" w:rsidR="00E12EE6" w:rsidRPr="00E12EE6" w:rsidRDefault="00E12EE6" w:rsidP="00E12EE6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Абдульвапова Леннара Куртиебовна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 крымскотатарского языка и литературы</w:t>
      </w:r>
      <w:r w:rsidRPr="00E1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ЧОУ «С</w:t>
      </w:r>
      <w:r w:rsidR="00F04B3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имферопольская международная школа</w:t>
      </w:r>
      <w:r w:rsidRPr="00E12EE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04B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53D0727" w14:textId="3DF21B41" w:rsidR="008032DB" w:rsidRPr="00595F87" w:rsidRDefault="008032DB" w:rsidP="008032DB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Азмеева Эльмира Ганиевна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 английского языка МБОУ «Средняя общеобразовательная школа № 44 имени Героя Российской Федерации Алиме Абденановой» г. Симферополя;</w:t>
      </w:r>
    </w:p>
    <w:p w14:paraId="4F268E14" w14:textId="5EB66F6F" w:rsidR="00746409" w:rsidRPr="00595F87" w:rsidRDefault="00E2072C" w:rsidP="00B278A4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hAnsi="Times New Roman" w:cs="Times New Roman"/>
          <w:b/>
          <w:sz w:val="28"/>
          <w:szCs w:val="28"/>
        </w:rPr>
        <w:t>Алимова Зарема Ремзиевна</w:t>
      </w:r>
      <w:r w:rsidRPr="00595F87">
        <w:rPr>
          <w:rFonts w:ascii="Times New Roman" w:hAnsi="Times New Roman" w:cs="Times New Roman"/>
          <w:sz w:val="28"/>
          <w:szCs w:val="28"/>
        </w:rPr>
        <w:t xml:space="preserve">, учитель </w:t>
      </w:r>
      <w:r w:rsidR="004F125D" w:rsidRPr="00595F87">
        <w:rPr>
          <w:rFonts w:ascii="Times New Roman" w:hAnsi="Times New Roman" w:cs="Times New Roman"/>
          <w:sz w:val="28"/>
          <w:szCs w:val="28"/>
        </w:rPr>
        <w:t>русского</w:t>
      </w:r>
      <w:r w:rsidRPr="00595F87">
        <w:rPr>
          <w:rFonts w:ascii="Times New Roman" w:hAnsi="Times New Roman" w:cs="Times New Roman"/>
          <w:sz w:val="28"/>
          <w:szCs w:val="28"/>
        </w:rPr>
        <w:t xml:space="preserve"> языка и литературы МБОУ «Гимназия № 1 им. И.В. Курчатова» г. Симферополя;</w:t>
      </w:r>
    </w:p>
    <w:p w14:paraId="15256CEF" w14:textId="4AC5F7B2" w:rsidR="00E2072C" w:rsidRPr="00595F87" w:rsidRDefault="00E2072C" w:rsidP="00B278A4">
      <w:pPr>
        <w:pStyle w:val="ab"/>
        <w:numPr>
          <w:ilvl w:val="0"/>
          <w:numId w:val="21"/>
        </w:numPr>
        <w:tabs>
          <w:tab w:val="num" w:pos="360"/>
        </w:tabs>
        <w:ind w:left="0" w:firstLine="567"/>
        <w:jc w:val="both"/>
        <w:rPr>
          <w:sz w:val="28"/>
          <w:szCs w:val="28"/>
        </w:rPr>
      </w:pPr>
      <w:r w:rsidRPr="00595F87">
        <w:rPr>
          <w:b/>
          <w:sz w:val="28"/>
          <w:szCs w:val="28"/>
        </w:rPr>
        <w:t>Андросова Т</w:t>
      </w:r>
      <w:r w:rsidR="00A118D6" w:rsidRPr="00595F87">
        <w:rPr>
          <w:b/>
          <w:sz w:val="28"/>
          <w:szCs w:val="28"/>
        </w:rPr>
        <w:t xml:space="preserve">атьяна </w:t>
      </w:r>
      <w:r w:rsidRPr="00595F87">
        <w:rPr>
          <w:b/>
          <w:sz w:val="28"/>
          <w:szCs w:val="28"/>
        </w:rPr>
        <w:t>В</w:t>
      </w:r>
      <w:r w:rsidR="00A118D6" w:rsidRPr="00595F87">
        <w:rPr>
          <w:b/>
          <w:sz w:val="28"/>
          <w:szCs w:val="28"/>
        </w:rPr>
        <w:t>ладимировна</w:t>
      </w:r>
      <w:r w:rsidRPr="00595F87">
        <w:rPr>
          <w:sz w:val="28"/>
          <w:szCs w:val="28"/>
        </w:rPr>
        <w:t>, учитель украинского языка МБОУ «Школа-лицей» №</w:t>
      </w:r>
      <w:r w:rsidR="008032DB" w:rsidRPr="00595F87">
        <w:rPr>
          <w:sz w:val="28"/>
          <w:szCs w:val="28"/>
        </w:rPr>
        <w:t xml:space="preserve"> </w:t>
      </w:r>
      <w:r w:rsidRPr="00595F87">
        <w:rPr>
          <w:sz w:val="28"/>
          <w:szCs w:val="28"/>
        </w:rPr>
        <w:t xml:space="preserve">3 им. А.С. Макаренко» </w:t>
      </w:r>
      <w:r w:rsidR="00CF10A4" w:rsidRPr="00595F87">
        <w:rPr>
          <w:sz w:val="28"/>
          <w:szCs w:val="28"/>
        </w:rPr>
        <w:t>г. Симферополя</w:t>
      </w:r>
      <w:r w:rsidR="008032DB" w:rsidRPr="00595F87">
        <w:rPr>
          <w:sz w:val="28"/>
          <w:szCs w:val="28"/>
        </w:rPr>
        <w:t>;</w:t>
      </w:r>
    </w:p>
    <w:p w14:paraId="57D0D43B" w14:textId="647779FC" w:rsidR="00E2072C" w:rsidRPr="00595F87" w:rsidRDefault="00E2072C" w:rsidP="00B278A4">
      <w:pPr>
        <w:pStyle w:val="ab"/>
        <w:numPr>
          <w:ilvl w:val="0"/>
          <w:numId w:val="21"/>
        </w:numPr>
        <w:tabs>
          <w:tab w:val="num" w:pos="360"/>
        </w:tabs>
        <w:ind w:left="0" w:firstLine="567"/>
        <w:jc w:val="both"/>
        <w:rPr>
          <w:sz w:val="28"/>
          <w:szCs w:val="28"/>
        </w:rPr>
      </w:pPr>
      <w:r w:rsidRPr="00595F87">
        <w:rPr>
          <w:b/>
          <w:sz w:val="28"/>
          <w:szCs w:val="28"/>
        </w:rPr>
        <w:t>Андросюк Светлана Владимировна</w:t>
      </w:r>
      <w:r w:rsidRPr="00595F87">
        <w:rPr>
          <w:sz w:val="28"/>
          <w:szCs w:val="28"/>
        </w:rPr>
        <w:t>, учитель русского языка</w:t>
      </w:r>
      <w:r w:rsidR="008032DB" w:rsidRPr="00595F87">
        <w:rPr>
          <w:sz w:val="28"/>
          <w:szCs w:val="28"/>
        </w:rPr>
        <w:t xml:space="preserve"> </w:t>
      </w:r>
      <w:bookmarkStart w:id="1" w:name="_Hlk94044937"/>
      <w:r w:rsidR="008032DB" w:rsidRPr="00595F87">
        <w:rPr>
          <w:sz w:val="28"/>
          <w:szCs w:val="28"/>
        </w:rPr>
        <w:t>и литературы</w:t>
      </w:r>
      <w:r w:rsidRPr="00595F87">
        <w:rPr>
          <w:sz w:val="28"/>
          <w:szCs w:val="28"/>
        </w:rPr>
        <w:t xml:space="preserve"> </w:t>
      </w:r>
      <w:bookmarkEnd w:id="1"/>
      <w:r w:rsidRPr="00595F87">
        <w:rPr>
          <w:sz w:val="28"/>
          <w:szCs w:val="28"/>
        </w:rPr>
        <w:t>МБОУ «Средняя общеобразовательная школа №</w:t>
      </w:r>
      <w:r w:rsidR="008032DB" w:rsidRPr="00595F87">
        <w:rPr>
          <w:sz w:val="28"/>
          <w:szCs w:val="28"/>
        </w:rPr>
        <w:t xml:space="preserve"> </w:t>
      </w:r>
      <w:r w:rsidRPr="00595F87">
        <w:rPr>
          <w:sz w:val="28"/>
          <w:szCs w:val="28"/>
        </w:rPr>
        <w:t>18» г.Симферополя</w:t>
      </w:r>
    </w:p>
    <w:p w14:paraId="016AB93F" w14:textId="77AC97E9" w:rsidR="00B278A4" w:rsidRPr="00595F87" w:rsidRDefault="00B278A4" w:rsidP="00B278A4">
      <w:pPr>
        <w:pStyle w:val="ab"/>
        <w:numPr>
          <w:ilvl w:val="0"/>
          <w:numId w:val="21"/>
        </w:numPr>
        <w:tabs>
          <w:tab w:val="num" w:pos="360"/>
        </w:tabs>
        <w:ind w:left="0" w:firstLine="567"/>
        <w:jc w:val="both"/>
        <w:rPr>
          <w:sz w:val="28"/>
          <w:szCs w:val="28"/>
        </w:rPr>
      </w:pPr>
      <w:r w:rsidRPr="00595F87">
        <w:rPr>
          <w:b/>
          <w:sz w:val="28"/>
          <w:szCs w:val="28"/>
        </w:rPr>
        <w:t>Анисова Нина Ивановна</w:t>
      </w:r>
      <w:r w:rsidRPr="00595F87">
        <w:rPr>
          <w:sz w:val="28"/>
          <w:szCs w:val="28"/>
        </w:rPr>
        <w:t>, учитель русского языка</w:t>
      </w:r>
      <w:r w:rsidR="008032DB" w:rsidRPr="00595F87">
        <w:rPr>
          <w:sz w:val="28"/>
          <w:szCs w:val="28"/>
        </w:rPr>
        <w:t xml:space="preserve"> и литературы</w:t>
      </w:r>
      <w:r w:rsidRPr="00595F87">
        <w:rPr>
          <w:sz w:val="28"/>
          <w:szCs w:val="28"/>
        </w:rPr>
        <w:t xml:space="preserve"> МБОУ </w:t>
      </w:r>
      <w:r w:rsidR="008032DB" w:rsidRPr="00595F87">
        <w:rPr>
          <w:sz w:val="28"/>
          <w:szCs w:val="28"/>
        </w:rPr>
        <w:t>«</w:t>
      </w:r>
      <w:r w:rsidRPr="00595F87">
        <w:rPr>
          <w:sz w:val="28"/>
          <w:szCs w:val="28"/>
        </w:rPr>
        <w:t>Средняя общеобразовательная школа - детский сад комбинированного вида №</w:t>
      </w:r>
      <w:r w:rsidR="008032DB" w:rsidRPr="00595F87">
        <w:rPr>
          <w:sz w:val="28"/>
          <w:szCs w:val="28"/>
        </w:rPr>
        <w:t xml:space="preserve"> </w:t>
      </w:r>
      <w:r w:rsidRPr="00595F87">
        <w:rPr>
          <w:sz w:val="28"/>
          <w:szCs w:val="28"/>
        </w:rPr>
        <w:t>6</w:t>
      </w:r>
      <w:r w:rsidR="00A2152B" w:rsidRPr="00595F87">
        <w:rPr>
          <w:sz w:val="28"/>
          <w:szCs w:val="28"/>
        </w:rPr>
        <w:t xml:space="preserve"> с углубленным изучением английского языка</w:t>
      </w:r>
      <w:r w:rsidRPr="00595F87">
        <w:rPr>
          <w:sz w:val="28"/>
          <w:szCs w:val="28"/>
        </w:rPr>
        <w:t>» г.Симферополя;</w:t>
      </w:r>
    </w:p>
    <w:p w14:paraId="7651693F" w14:textId="77777777" w:rsidR="00B278A4" w:rsidRPr="00595F87" w:rsidRDefault="00B278A4" w:rsidP="00B278A4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hAnsi="Times New Roman" w:cs="Times New Roman"/>
          <w:b/>
          <w:sz w:val="28"/>
          <w:szCs w:val="28"/>
        </w:rPr>
        <w:t>Бальжик Надежда Ивановна</w:t>
      </w:r>
      <w:r w:rsidRPr="00595F87">
        <w:rPr>
          <w:rFonts w:ascii="Times New Roman" w:hAnsi="Times New Roman" w:cs="Times New Roman"/>
          <w:sz w:val="28"/>
          <w:szCs w:val="28"/>
        </w:rPr>
        <w:t>, учитель болгарского языка МБОУ «Старокрымский учебно-воспитательный комплекс № 3 «Школа-лицей» Кировского района;</w:t>
      </w:r>
    </w:p>
    <w:p w14:paraId="2C3F7B0B" w14:textId="3040C05B" w:rsidR="00B278A4" w:rsidRPr="00595F87" w:rsidRDefault="00B278A4" w:rsidP="00B278A4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Банах</w:t>
      </w:r>
      <w:r w:rsidR="00864092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Лилия</w:t>
      </w:r>
      <w:r w:rsidR="00864092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Сергеевна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доцент кафедры теории языка и литературы и социолингвистики Института филологии </w:t>
      </w:r>
      <w:bookmarkStart w:id="2" w:name="_Hlk94045822"/>
      <w:r w:rsidR="008032DB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ФГАОУ</w:t>
      </w:r>
      <w:r w:rsidR="00BD151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«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</w:t>
      </w:r>
      <w:r w:rsidR="00BD151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151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</w:t>
      </w:r>
      <w:r w:rsidR="00BD151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имени В.И. Вернадского</w:t>
      </w:r>
      <w:r w:rsidR="00BD151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2"/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к.ф.н. </w:t>
      </w:r>
      <w:r w:rsidR="00F04B3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 согласия);</w:t>
      </w:r>
    </w:p>
    <w:p w14:paraId="1A601C41" w14:textId="3E89F5AB" w:rsidR="00B278A4" w:rsidRPr="00595F87" w:rsidRDefault="00B278A4" w:rsidP="00B278A4">
      <w:pPr>
        <w:pStyle w:val="ab"/>
        <w:numPr>
          <w:ilvl w:val="0"/>
          <w:numId w:val="21"/>
        </w:numPr>
        <w:tabs>
          <w:tab w:val="num" w:pos="360"/>
          <w:tab w:val="left" w:pos="851"/>
        </w:tabs>
        <w:ind w:left="0" w:firstLine="567"/>
        <w:jc w:val="both"/>
        <w:rPr>
          <w:sz w:val="28"/>
          <w:szCs w:val="28"/>
        </w:rPr>
      </w:pPr>
      <w:r w:rsidRPr="00595F87">
        <w:rPr>
          <w:b/>
          <w:sz w:val="28"/>
          <w:szCs w:val="28"/>
        </w:rPr>
        <w:t>Бенли Елена Алексеевна</w:t>
      </w:r>
      <w:r w:rsidRPr="00595F87">
        <w:rPr>
          <w:sz w:val="28"/>
          <w:szCs w:val="28"/>
        </w:rPr>
        <w:t xml:space="preserve">, учитель русского языка </w:t>
      </w:r>
      <w:r w:rsidR="00CD6478" w:rsidRPr="00595F87">
        <w:rPr>
          <w:sz w:val="28"/>
          <w:szCs w:val="28"/>
        </w:rPr>
        <w:t xml:space="preserve">и литературы </w:t>
      </w:r>
      <w:r w:rsidRPr="00595F87">
        <w:rPr>
          <w:sz w:val="28"/>
          <w:szCs w:val="28"/>
        </w:rPr>
        <w:t>МБОУ «Школа-гимназия № 39» г. Симферополя</w:t>
      </w:r>
    </w:p>
    <w:p w14:paraId="7428B97C" w14:textId="77777777" w:rsidR="003039E4" w:rsidRPr="006970D8" w:rsidRDefault="0016362A" w:rsidP="003039E4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0D8">
        <w:rPr>
          <w:rFonts w:ascii="Times New Roman" w:hAnsi="Times New Roman" w:cs="Times New Roman"/>
          <w:b/>
          <w:sz w:val="28"/>
          <w:szCs w:val="28"/>
        </w:rPr>
        <w:t>Вермишян Ваган Вазгенович</w:t>
      </w:r>
      <w:r w:rsidRPr="006970D8">
        <w:rPr>
          <w:rFonts w:ascii="Times New Roman" w:hAnsi="Times New Roman" w:cs="Times New Roman"/>
          <w:sz w:val="28"/>
          <w:szCs w:val="28"/>
        </w:rPr>
        <w:t xml:space="preserve">, директор Медиацентра имени Гаспринского Государственного комитета по делам межнациональных </w:t>
      </w:r>
      <w:r w:rsidRPr="006970D8">
        <w:rPr>
          <w:rFonts w:ascii="Times New Roman" w:hAnsi="Times New Roman" w:cs="Times New Roman"/>
          <w:sz w:val="28"/>
          <w:szCs w:val="28"/>
        </w:rPr>
        <w:lastRenderedPageBreak/>
        <w:t>отношений Республики Крым, заслуженный журналист Автономн</w:t>
      </w:r>
      <w:r w:rsidR="003039E4" w:rsidRPr="006970D8">
        <w:rPr>
          <w:rFonts w:ascii="Times New Roman" w:hAnsi="Times New Roman" w:cs="Times New Roman"/>
          <w:sz w:val="28"/>
          <w:szCs w:val="28"/>
        </w:rPr>
        <w:t>ой Республики Крым (с согласия);</w:t>
      </w:r>
    </w:p>
    <w:p w14:paraId="372B636B" w14:textId="0FE61B8A" w:rsidR="00F04B32" w:rsidRPr="00595F87" w:rsidRDefault="008B186A" w:rsidP="003039E4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hAnsi="Times New Roman" w:cs="Times New Roman"/>
          <w:b/>
          <w:sz w:val="28"/>
          <w:szCs w:val="28"/>
        </w:rPr>
        <w:t xml:space="preserve">Габриелян Елена Ашотовна, </w:t>
      </w:r>
      <w:r w:rsidRPr="00595F87">
        <w:rPr>
          <w:rFonts w:ascii="Times New Roman" w:hAnsi="Times New Roman" w:cs="Times New Roman"/>
          <w:sz w:val="28"/>
          <w:szCs w:val="28"/>
        </w:rPr>
        <w:t>учитель начальных классов МБОУ «Открытый космический лицей имени дважды Героя Советского Союза летчика - космонавта Георгия Тимофеевича Берегового» г.Симферополя;</w:t>
      </w:r>
    </w:p>
    <w:p w14:paraId="5960BC03" w14:textId="3FA42EEB" w:rsidR="003039E4" w:rsidRPr="008B186A" w:rsidRDefault="003039E4" w:rsidP="003039E4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Гавшина Е</w:t>
      </w:r>
      <w:r w:rsidR="00A118D6"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лена </w:t>
      </w: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A118D6"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ячеславовна</w:t>
      </w: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86A">
        <w:rPr>
          <w:rFonts w:ascii="Times New Roman" w:hAnsi="Times New Roman" w:cs="Times New Roman"/>
          <w:sz w:val="28"/>
          <w:szCs w:val="28"/>
        </w:rPr>
        <w:t>учитель украинского языка МБОУ «Гимназия №11 им. К.А. Тренева» г. Симферополя;</w:t>
      </w:r>
    </w:p>
    <w:p w14:paraId="6F19A391" w14:textId="1F3B2214" w:rsidR="00AD604D" w:rsidRPr="008B186A" w:rsidRDefault="003039E4" w:rsidP="003039E4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Гуминский А</w:t>
      </w:r>
      <w:r w:rsidR="00CD6478"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лександр </w:t>
      </w: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CD6478"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вгеньевич</w:t>
      </w: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8B186A">
        <w:rPr>
          <w:rFonts w:ascii="Times New Roman" w:hAnsi="Times New Roman" w:cs="Times New Roman"/>
          <w:sz w:val="28"/>
          <w:szCs w:val="28"/>
        </w:rPr>
        <w:t>учитель</w:t>
      </w:r>
      <w:r w:rsidR="00AD604D" w:rsidRPr="008B186A">
        <w:rPr>
          <w:rFonts w:ascii="Times New Roman" w:hAnsi="Times New Roman" w:cs="Times New Roman"/>
          <w:sz w:val="28"/>
          <w:szCs w:val="28"/>
        </w:rPr>
        <w:t xml:space="preserve"> украинского языка</w:t>
      </w:r>
      <w:r w:rsidR="00CD6478" w:rsidRPr="008B186A">
        <w:rPr>
          <w:sz w:val="28"/>
          <w:szCs w:val="28"/>
        </w:rPr>
        <w:t xml:space="preserve"> </w:t>
      </w:r>
      <w:bookmarkStart w:id="3" w:name="_Hlk94045713"/>
      <w:r w:rsidR="00CD6478" w:rsidRPr="008B186A">
        <w:rPr>
          <w:rFonts w:ascii="Times New Roman" w:hAnsi="Times New Roman" w:cs="Times New Roman"/>
          <w:sz w:val="28"/>
          <w:szCs w:val="28"/>
        </w:rPr>
        <w:t>и литературы</w:t>
      </w:r>
      <w:bookmarkEnd w:id="3"/>
      <w:r w:rsidRPr="008B186A">
        <w:rPr>
          <w:rFonts w:ascii="Times New Roman" w:hAnsi="Times New Roman" w:cs="Times New Roman"/>
          <w:sz w:val="28"/>
          <w:szCs w:val="28"/>
        </w:rPr>
        <w:t xml:space="preserve"> МБОУ «Молодёжненская школа №</w:t>
      </w:r>
      <w:r w:rsidR="00A118D6" w:rsidRPr="008B186A">
        <w:rPr>
          <w:rFonts w:ascii="Times New Roman" w:hAnsi="Times New Roman" w:cs="Times New Roman"/>
          <w:sz w:val="28"/>
          <w:szCs w:val="28"/>
        </w:rPr>
        <w:t xml:space="preserve"> </w:t>
      </w:r>
      <w:r w:rsidRPr="008B186A">
        <w:rPr>
          <w:rFonts w:ascii="Times New Roman" w:hAnsi="Times New Roman" w:cs="Times New Roman"/>
          <w:sz w:val="28"/>
          <w:szCs w:val="28"/>
        </w:rPr>
        <w:t>2» Симферопольского района</w:t>
      </w:r>
      <w:r w:rsidR="00AD604D" w:rsidRPr="008B186A">
        <w:rPr>
          <w:rFonts w:ascii="Times New Roman" w:hAnsi="Times New Roman" w:cs="Times New Roman"/>
          <w:sz w:val="28"/>
          <w:szCs w:val="28"/>
        </w:rPr>
        <w:t>;</w:t>
      </w:r>
    </w:p>
    <w:p w14:paraId="45A4E1C5" w14:textId="1B44B8FC" w:rsidR="003039E4" w:rsidRPr="008B186A" w:rsidRDefault="00AD604D" w:rsidP="002D1583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Глухова</w:t>
      </w:r>
      <w:r w:rsidR="002D1583"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2D1583"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рина </w:t>
      </w: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D1583"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натольевна</w:t>
      </w: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8B186A">
        <w:rPr>
          <w:rFonts w:ascii="Times New Roman" w:hAnsi="Times New Roman" w:cs="Times New Roman"/>
          <w:sz w:val="28"/>
          <w:szCs w:val="28"/>
        </w:rPr>
        <w:t>учитель украинского языка</w:t>
      </w:r>
      <w:r w:rsidR="002D1583" w:rsidRPr="008B186A">
        <w:rPr>
          <w:rFonts w:ascii="Times New Roman" w:hAnsi="Times New Roman" w:cs="Times New Roman"/>
          <w:sz w:val="28"/>
          <w:szCs w:val="28"/>
        </w:rPr>
        <w:t xml:space="preserve"> и литературы</w:t>
      </w:r>
      <w:r w:rsidRPr="008B186A">
        <w:rPr>
          <w:rFonts w:ascii="Times New Roman" w:hAnsi="Times New Roman" w:cs="Times New Roman"/>
          <w:sz w:val="28"/>
          <w:szCs w:val="28"/>
        </w:rPr>
        <w:t xml:space="preserve"> МБОУ «Гимназия № 1 им. И.В. Курчатова» г. Симферополя;</w:t>
      </w:r>
      <w:r w:rsidR="003039E4" w:rsidRPr="008B18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761237" w14:textId="77777777" w:rsidR="00C070B7" w:rsidRPr="008B186A" w:rsidRDefault="00C070B7" w:rsidP="00C070B7">
      <w:pPr>
        <w:pStyle w:val="ab"/>
        <w:numPr>
          <w:ilvl w:val="0"/>
          <w:numId w:val="21"/>
        </w:numPr>
        <w:tabs>
          <w:tab w:val="num" w:pos="360"/>
        </w:tabs>
        <w:ind w:left="0" w:firstLine="567"/>
        <w:jc w:val="both"/>
        <w:rPr>
          <w:sz w:val="28"/>
          <w:szCs w:val="28"/>
        </w:rPr>
      </w:pPr>
      <w:r w:rsidRPr="008B186A">
        <w:rPr>
          <w:b/>
          <w:sz w:val="28"/>
          <w:szCs w:val="28"/>
        </w:rPr>
        <w:t>Данченко Елена Леонидовна</w:t>
      </w:r>
      <w:r w:rsidRPr="008B186A">
        <w:rPr>
          <w:sz w:val="28"/>
          <w:szCs w:val="28"/>
        </w:rPr>
        <w:t>, учитель русского языка и литературы МБОУ «Средняя общеобразовательная школа № 23»                                            г. Симферополя;</w:t>
      </w:r>
    </w:p>
    <w:p w14:paraId="0A63BD26" w14:textId="77777777" w:rsidR="00E12EE6" w:rsidRPr="008B186A" w:rsidRDefault="00C070B7" w:rsidP="00E12EE6">
      <w:pPr>
        <w:pStyle w:val="ab"/>
        <w:numPr>
          <w:ilvl w:val="0"/>
          <w:numId w:val="21"/>
        </w:numPr>
        <w:tabs>
          <w:tab w:val="num" w:pos="360"/>
        </w:tabs>
        <w:ind w:left="0" w:firstLine="567"/>
        <w:jc w:val="both"/>
        <w:rPr>
          <w:sz w:val="28"/>
          <w:szCs w:val="28"/>
        </w:rPr>
      </w:pPr>
      <w:r w:rsidRPr="008B186A">
        <w:rPr>
          <w:sz w:val="28"/>
          <w:szCs w:val="28"/>
        </w:rPr>
        <w:t xml:space="preserve"> </w:t>
      </w:r>
      <w:r w:rsidRPr="008B186A">
        <w:rPr>
          <w:b/>
          <w:sz w:val="28"/>
          <w:szCs w:val="28"/>
        </w:rPr>
        <w:t>Зоря Наталья Леонидовна</w:t>
      </w:r>
      <w:r w:rsidRPr="008B186A">
        <w:rPr>
          <w:sz w:val="28"/>
          <w:szCs w:val="28"/>
        </w:rPr>
        <w:t>, учитель русского языка и литературы МБОУ «</w:t>
      </w:r>
      <w:r w:rsidR="005167F0" w:rsidRPr="008B186A">
        <w:rPr>
          <w:sz w:val="28"/>
          <w:szCs w:val="28"/>
        </w:rPr>
        <w:t>Открытый космический лицей имени дважды Героя Советского Союза летчика - космонавта Георгия Тимофеевича Берегового</w:t>
      </w:r>
      <w:r w:rsidRPr="008B186A">
        <w:rPr>
          <w:sz w:val="28"/>
          <w:szCs w:val="28"/>
        </w:rPr>
        <w:t>» г.Симферополя;</w:t>
      </w:r>
    </w:p>
    <w:p w14:paraId="0FACC847" w14:textId="77777777" w:rsidR="00E12EE6" w:rsidRPr="008B186A" w:rsidRDefault="00E12EE6" w:rsidP="00E12EE6">
      <w:pPr>
        <w:pStyle w:val="ab"/>
        <w:numPr>
          <w:ilvl w:val="0"/>
          <w:numId w:val="21"/>
        </w:numPr>
        <w:tabs>
          <w:tab w:val="num" w:pos="360"/>
        </w:tabs>
        <w:ind w:left="0" w:firstLine="567"/>
        <w:jc w:val="both"/>
        <w:rPr>
          <w:sz w:val="28"/>
          <w:szCs w:val="28"/>
        </w:rPr>
      </w:pPr>
      <w:r w:rsidRPr="008B186A">
        <w:rPr>
          <w:b/>
          <w:sz w:val="28"/>
          <w:szCs w:val="28"/>
        </w:rPr>
        <w:t>Ибрагимова Алие Рустемовна</w:t>
      </w:r>
      <w:r w:rsidRPr="008B186A">
        <w:rPr>
          <w:sz w:val="28"/>
          <w:szCs w:val="28"/>
        </w:rPr>
        <w:t>, учитель крымскотатарского языка и литературы «МБОУ «СОШ № 44»;</w:t>
      </w:r>
    </w:p>
    <w:p w14:paraId="1A407454" w14:textId="77777777" w:rsidR="009D6B4F" w:rsidRPr="008B186A" w:rsidRDefault="00E12EE6" w:rsidP="009D6B4F">
      <w:pPr>
        <w:pStyle w:val="ab"/>
        <w:numPr>
          <w:ilvl w:val="0"/>
          <w:numId w:val="21"/>
        </w:numPr>
        <w:tabs>
          <w:tab w:val="num" w:pos="360"/>
        </w:tabs>
        <w:ind w:left="0" w:firstLine="567"/>
        <w:jc w:val="both"/>
        <w:rPr>
          <w:sz w:val="28"/>
          <w:szCs w:val="28"/>
        </w:rPr>
      </w:pPr>
      <w:r w:rsidRPr="008B186A">
        <w:rPr>
          <w:b/>
          <w:sz w:val="28"/>
          <w:szCs w:val="28"/>
        </w:rPr>
        <w:t>Изетова Анжела Нузетовна</w:t>
      </w:r>
      <w:r w:rsidRPr="008B186A">
        <w:rPr>
          <w:sz w:val="28"/>
          <w:szCs w:val="28"/>
        </w:rPr>
        <w:t>, учитель крымскотатарского языка и литературы  МБОУ Добровская школа имени Я.М. Слонимского</w:t>
      </w:r>
      <w:r w:rsidR="009D6B4F" w:rsidRPr="008B186A">
        <w:rPr>
          <w:sz w:val="28"/>
          <w:szCs w:val="28"/>
        </w:rPr>
        <w:t>;</w:t>
      </w:r>
    </w:p>
    <w:p w14:paraId="1E6BE9EB" w14:textId="7731A47F" w:rsidR="009D6B4F" w:rsidRPr="008B186A" w:rsidRDefault="009D6B4F" w:rsidP="009D6B4F">
      <w:pPr>
        <w:pStyle w:val="ab"/>
        <w:numPr>
          <w:ilvl w:val="0"/>
          <w:numId w:val="21"/>
        </w:numPr>
        <w:tabs>
          <w:tab w:val="num" w:pos="360"/>
        </w:tabs>
        <w:ind w:left="0" w:firstLine="567"/>
        <w:jc w:val="both"/>
        <w:rPr>
          <w:sz w:val="28"/>
          <w:szCs w:val="28"/>
        </w:rPr>
      </w:pPr>
      <w:r w:rsidRPr="008B186A">
        <w:rPr>
          <w:b/>
          <w:sz w:val="28"/>
          <w:szCs w:val="28"/>
        </w:rPr>
        <w:t>Кафадар Эльвира Халиловна</w:t>
      </w:r>
      <w:r w:rsidRPr="008B186A">
        <w:rPr>
          <w:sz w:val="28"/>
          <w:szCs w:val="28"/>
        </w:rPr>
        <w:t>, учитель крымскотатарского языка и литературы  МБОУ «СОШ № 42»</w:t>
      </w:r>
    </w:p>
    <w:p w14:paraId="32B96167" w14:textId="627E8CEA" w:rsidR="00C070B7" w:rsidRPr="008B186A" w:rsidRDefault="00C070B7" w:rsidP="00C070B7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Костикова Александра Николаевна,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86A">
        <w:rPr>
          <w:rFonts w:ascii="Times New Roman" w:hAnsi="Times New Roman" w:cs="Times New Roman"/>
          <w:sz w:val="28"/>
          <w:szCs w:val="28"/>
        </w:rPr>
        <w:t>методист МБОУ ДО «ЦДЮТ» Симферопольского района;</w:t>
      </w:r>
    </w:p>
    <w:p w14:paraId="0CDA6E0F" w14:textId="44986268" w:rsidR="0016362A" w:rsidRPr="008B186A" w:rsidRDefault="0016362A" w:rsidP="00C070B7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Лазариди</w:t>
      </w:r>
      <w:r w:rsidR="002D1583"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Сократ</w:t>
      </w:r>
      <w:r w:rsidR="002D1583"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Анастасович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D1583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преподаватель кафедры теории языка и литературы и социолингвистики Института филологии </w:t>
      </w:r>
      <w:r w:rsidR="002D1583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ФГАОУ ВО «Крымский федеральный университет имени В.И.Вернадского»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 согласия);</w:t>
      </w:r>
    </w:p>
    <w:p w14:paraId="5EB15EE5" w14:textId="0EAAEE60" w:rsidR="00220A3B" w:rsidRPr="008B186A" w:rsidRDefault="00C070B7" w:rsidP="00220A3B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hAnsi="Times New Roman" w:cs="Times New Roman"/>
          <w:b/>
          <w:sz w:val="28"/>
          <w:szCs w:val="28"/>
        </w:rPr>
        <w:t>Макарова Т</w:t>
      </w:r>
      <w:r w:rsidR="00213D6B" w:rsidRPr="008B186A">
        <w:rPr>
          <w:rFonts w:ascii="Times New Roman" w:hAnsi="Times New Roman" w:cs="Times New Roman"/>
          <w:b/>
          <w:sz w:val="28"/>
          <w:szCs w:val="28"/>
        </w:rPr>
        <w:t xml:space="preserve">атьяна </w:t>
      </w:r>
      <w:r w:rsidRPr="008B186A">
        <w:rPr>
          <w:rFonts w:ascii="Times New Roman" w:hAnsi="Times New Roman" w:cs="Times New Roman"/>
          <w:b/>
          <w:sz w:val="28"/>
          <w:szCs w:val="28"/>
        </w:rPr>
        <w:t>А</w:t>
      </w:r>
      <w:r w:rsidR="009035F4" w:rsidRPr="008B186A">
        <w:rPr>
          <w:rFonts w:ascii="Times New Roman" w:hAnsi="Times New Roman" w:cs="Times New Roman"/>
          <w:b/>
          <w:sz w:val="28"/>
          <w:szCs w:val="28"/>
        </w:rPr>
        <w:t>натол</w:t>
      </w:r>
      <w:r w:rsidR="00213D6B" w:rsidRPr="008B186A">
        <w:rPr>
          <w:rFonts w:ascii="Times New Roman" w:hAnsi="Times New Roman" w:cs="Times New Roman"/>
          <w:b/>
          <w:sz w:val="28"/>
          <w:szCs w:val="28"/>
        </w:rPr>
        <w:t>ьевна</w:t>
      </w:r>
      <w:r w:rsidRPr="008B186A">
        <w:rPr>
          <w:rFonts w:ascii="Times New Roman" w:hAnsi="Times New Roman" w:cs="Times New Roman"/>
          <w:b/>
          <w:sz w:val="28"/>
          <w:szCs w:val="28"/>
        </w:rPr>
        <w:t>,</w:t>
      </w:r>
      <w:r w:rsidRPr="008B186A">
        <w:rPr>
          <w:rFonts w:ascii="Times New Roman" w:hAnsi="Times New Roman" w:cs="Times New Roman"/>
          <w:sz w:val="28"/>
          <w:szCs w:val="28"/>
        </w:rPr>
        <w:t xml:space="preserve"> учитель украинского языка </w:t>
      </w:r>
      <w:r w:rsidR="005167F0" w:rsidRPr="008B186A">
        <w:rPr>
          <w:rFonts w:ascii="Times New Roman" w:hAnsi="Times New Roman" w:cs="Times New Roman"/>
          <w:sz w:val="28"/>
          <w:szCs w:val="28"/>
        </w:rPr>
        <w:t>и литературы</w:t>
      </w:r>
      <w:r w:rsidRPr="008B186A">
        <w:rPr>
          <w:rFonts w:ascii="Times New Roman" w:hAnsi="Times New Roman" w:cs="Times New Roman"/>
          <w:sz w:val="28"/>
          <w:szCs w:val="28"/>
        </w:rPr>
        <w:t xml:space="preserve"> МБОУ «Кольчугинская средняя общеобразовательная школа №</w:t>
      </w:r>
      <w:r w:rsidR="0005103A" w:rsidRPr="008B186A">
        <w:rPr>
          <w:rFonts w:ascii="Times New Roman" w:hAnsi="Times New Roman" w:cs="Times New Roman"/>
          <w:sz w:val="28"/>
          <w:szCs w:val="28"/>
        </w:rPr>
        <w:t xml:space="preserve"> </w:t>
      </w:r>
      <w:r w:rsidRPr="008B186A">
        <w:rPr>
          <w:rFonts w:ascii="Times New Roman" w:hAnsi="Times New Roman" w:cs="Times New Roman"/>
          <w:sz w:val="28"/>
          <w:szCs w:val="28"/>
        </w:rPr>
        <w:t>1» Симферопольского района;</w:t>
      </w:r>
    </w:p>
    <w:p w14:paraId="2257384D" w14:textId="32E6E3B5" w:rsidR="00220A3B" w:rsidRPr="008B186A" w:rsidRDefault="00220A3B" w:rsidP="00220A3B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hAnsi="Times New Roman" w:cs="Times New Roman"/>
          <w:b/>
          <w:sz w:val="28"/>
          <w:szCs w:val="28"/>
        </w:rPr>
        <w:t>Мамбедалиева Эльзара Мустафаевна</w:t>
      </w:r>
      <w:r w:rsidRPr="008B186A">
        <w:rPr>
          <w:rFonts w:ascii="Times New Roman" w:hAnsi="Times New Roman" w:cs="Times New Roman"/>
          <w:sz w:val="28"/>
          <w:szCs w:val="28"/>
        </w:rPr>
        <w:t xml:space="preserve">, учитель крымскотатарского языка и литературы МБОУ </w:t>
      </w:r>
      <w:r w:rsidR="004F125D" w:rsidRPr="008B186A">
        <w:rPr>
          <w:rFonts w:ascii="Times New Roman" w:hAnsi="Times New Roman" w:cs="Times New Roman"/>
          <w:sz w:val="28"/>
          <w:szCs w:val="28"/>
        </w:rPr>
        <w:t>«</w:t>
      </w:r>
      <w:r w:rsidRPr="008B186A">
        <w:rPr>
          <w:rFonts w:ascii="Times New Roman" w:hAnsi="Times New Roman" w:cs="Times New Roman"/>
          <w:sz w:val="28"/>
          <w:szCs w:val="28"/>
        </w:rPr>
        <w:t>Новоселовская школа</w:t>
      </w:r>
      <w:r w:rsidR="004F125D" w:rsidRPr="008B186A">
        <w:rPr>
          <w:rFonts w:ascii="Times New Roman" w:hAnsi="Times New Roman" w:cs="Times New Roman"/>
          <w:sz w:val="28"/>
          <w:szCs w:val="28"/>
        </w:rPr>
        <w:t>» симферопольского района;</w:t>
      </w:r>
    </w:p>
    <w:p w14:paraId="0BD56E9A" w14:textId="77777777" w:rsidR="00220A3B" w:rsidRPr="008B186A" w:rsidRDefault="00C070B7" w:rsidP="00220A3B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hAnsi="Times New Roman" w:cs="Times New Roman"/>
          <w:b/>
          <w:sz w:val="28"/>
          <w:szCs w:val="28"/>
        </w:rPr>
        <w:t>Мыцыкова Лариса Ивановна</w:t>
      </w:r>
      <w:r w:rsidRPr="008B186A">
        <w:rPr>
          <w:rFonts w:ascii="Times New Roman" w:hAnsi="Times New Roman" w:cs="Times New Roman"/>
          <w:sz w:val="28"/>
          <w:szCs w:val="28"/>
        </w:rPr>
        <w:t>, учитель русского языка и литературы МБОУ «Средняя общеобразовательная школа № 29 имени Г.К. Жукова»</w:t>
      </w:r>
      <w:r w:rsidR="005167F0" w:rsidRPr="008B186A">
        <w:rPr>
          <w:rFonts w:ascii="Times New Roman" w:hAnsi="Times New Roman" w:cs="Times New Roman"/>
          <w:sz w:val="28"/>
          <w:szCs w:val="28"/>
        </w:rPr>
        <w:t xml:space="preserve"> </w:t>
      </w:r>
      <w:r w:rsidRPr="008B186A">
        <w:rPr>
          <w:rFonts w:ascii="Times New Roman" w:hAnsi="Times New Roman" w:cs="Times New Roman"/>
          <w:sz w:val="28"/>
          <w:szCs w:val="28"/>
        </w:rPr>
        <w:t>г. Симферополя;</w:t>
      </w:r>
    </w:p>
    <w:p w14:paraId="228343F1" w14:textId="3C7EF863" w:rsidR="00541FA9" w:rsidRPr="008B186A" w:rsidRDefault="00220A3B" w:rsidP="00541FA9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Муртазаева Ленуре Шевкетовна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крымскотатарского языка и литературы МБОУ </w:t>
      </w:r>
      <w:r w:rsidR="004F125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Винницкая школа</w:t>
      </w:r>
      <w:r w:rsidR="004F125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Симферопольского района;</w:t>
      </w:r>
    </w:p>
    <w:p w14:paraId="2F4C803A" w14:textId="7962C498" w:rsidR="00541FA9" w:rsidRPr="008B186A" w:rsidRDefault="00541FA9" w:rsidP="00541FA9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Нуриева Эльвира Наримановна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 крымскотатарского языка и литературы МБОУ «С</w:t>
      </w:r>
      <w:r w:rsidR="004F125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редняя общеобразовательная школа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8»</w:t>
      </w:r>
      <w:r w:rsidR="004F125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Симферополя;</w:t>
      </w:r>
    </w:p>
    <w:p w14:paraId="1214070D" w14:textId="2A9752B6" w:rsidR="00541FA9" w:rsidRPr="008B186A" w:rsidRDefault="00541FA9" w:rsidP="00541FA9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Нуфтуллаева Эмине Медатовна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крымскотатарского языка и литературы  МБОУ </w:t>
      </w:r>
      <w:r w:rsidR="004F125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Первомайская школа</w:t>
      </w:r>
      <w:r w:rsidR="004F125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»Симферопольского района;</w:t>
      </w:r>
    </w:p>
    <w:p w14:paraId="66723965" w14:textId="255F2FDA" w:rsidR="005B3D49" w:rsidRPr="008B186A" w:rsidRDefault="005B3D49" w:rsidP="00541FA9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hAnsi="Times New Roman" w:cs="Times New Roman"/>
          <w:b/>
          <w:sz w:val="28"/>
          <w:szCs w:val="28"/>
        </w:rPr>
        <w:t>Овчаренко</w:t>
      </w:r>
      <w:r w:rsidR="0005103A" w:rsidRPr="008B18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186A">
        <w:rPr>
          <w:rFonts w:ascii="Times New Roman" w:hAnsi="Times New Roman" w:cs="Times New Roman"/>
          <w:b/>
          <w:sz w:val="28"/>
          <w:szCs w:val="28"/>
        </w:rPr>
        <w:t>Валентина</w:t>
      </w:r>
      <w:r w:rsidR="0005103A" w:rsidRPr="008B18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186A">
        <w:rPr>
          <w:rFonts w:ascii="Times New Roman" w:hAnsi="Times New Roman" w:cs="Times New Roman"/>
          <w:b/>
          <w:sz w:val="28"/>
          <w:szCs w:val="28"/>
        </w:rPr>
        <w:t>Юрьевна,</w:t>
      </w:r>
      <w:r w:rsidRPr="008B186A">
        <w:rPr>
          <w:rFonts w:ascii="Times New Roman" w:hAnsi="Times New Roman" w:cs="Times New Roman"/>
          <w:sz w:val="28"/>
          <w:szCs w:val="28"/>
        </w:rPr>
        <w:t xml:space="preserve"> учитель русского языка </w:t>
      </w:r>
      <w:r w:rsidR="0005103A" w:rsidRPr="008B186A">
        <w:rPr>
          <w:rFonts w:ascii="Times New Roman" w:hAnsi="Times New Roman" w:cs="Times New Roman"/>
          <w:sz w:val="28"/>
          <w:szCs w:val="28"/>
        </w:rPr>
        <w:t xml:space="preserve">и литературы </w:t>
      </w:r>
      <w:r w:rsidRPr="008B186A">
        <w:rPr>
          <w:rFonts w:ascii="Times New Roman" w:hAnsi="Times New Roman" w:cs="Times New Roman"/>
          <w:sz w:val="28"/>
          <w:szCs w:val="28"/>
        </w:rPr>
        <w:t>МБОУ «Средняя общеобразовательная школа №</w:t>
      </w:r>
      <w:r w:rsidR="0005103A" w:rsidRPr="008B186A">
        <w:rPr>
          <w:rFonts w:ascii="Times New Roman" w:hAnsi="Times New Roman" w:cs="Times New Roman"/>
          <w:sz w:val="28"/>
          <w:szCs w:val="28"/>
        </w:rPr>
        <w:t xml:space="preserve"> </w:t>
      </w:r>
      <w:r w:rsidRPr="008B186A">
        <w:rPr>
          <w:rFonts w:ascii="Times New Roman" w:hAnsi="Times New Roman" w:cs="Times New Roman"/>
          <w:sz w:val="28"/>
          <w:szCs w:val="28"/>
        </w:rPr>
        <w:t>7 им. А.В.Мокроусова с углубленным изучением английского языка» г.Симферополя;</w:t>
      </w:r>
    </w:p>
    <w:p w14:paraId="4710BC65" w14:textId="62AF28ED" w:rsidR="00C070B7" w:rsidRPr="008B186A" w:rsidRDefault="00C070B7" w:rsidP="005B3D49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hAnsi="Times New Roman" w:cs="Times New Roman"/>
          <w:b/>
          <w:sz w:val="28"/>
          <w:szCs w:val="28"/>
        </w:rPr>
        <w:t>Орлова Светлана Васильевна</w:t>
      </w:r>
      <w:r w:rsidRPr="008B186A">
        <w:rPr>
          <w:rFonts w:ascii="Times New Roman" w:hAnsi="Times New Roman" w:cs="Times New Roman"/>
          <w:sz w:val="28"/>
          <w:szCs w:val="28"/>
        </w:rPr>
        <w:t xml:space="preserve">, учитель русского языка </w:t>
      </w:r>
      <w:bookmarkStart w:id="4" w:name="_Hlk94046261"/>
      <w:r w:rsidR="0005103A" w:rsidRPr="008B186A">
        <w:rPr>
          <w:rFonts w:ascii="Times New Roman" w:hAnsi="Times New Roman" w:cs="Times New Roman"/>
          <w:sz w:val="28"/>
          <w:szCs w:val="28"/>
        </w:rPr>
        <w:t>и литературы</w:t>
      </w:r>
      <w:bookmarkEnd w:id="4"/>
      <w:r w:rsidR="0005103A" w:rsidRPr="008B186A">
        <w:rPr>
          <w:rFonts w:ascii="Times New Roman" w:hAnsi="Times New Roman" w:cs="Times New Roman"/>
          <w:sz w:val="28"/>
          <w:szCs w:val="28"/>
        </w:rPr>
        <w:t xml:space="preserve"> </w:t>
      </w:r>
      <w:r w:rsidRPr="008B186A">
        <w:rPr>
          <w:rFonts w:ascii="Times New Roman" w:hAnsi="Times New Roman" w:cs="Times New Roman"/>
          <w:sz w:val="28"/>
          <w:szCs w:val="28"/>
        </w:rPr>
        <w:t>МБОУ «Гимназия №</w:t>
      </w:r>
      <w:r w:rsidR="0005103A" w:rsidRPr="008B186A">
        <w:rPr>
          <w:rFonts w:ascii="Times New Roman" w:hAnsi="Times New Roman" w:cs="Times New Roman"/>
          <w:sz w:val="28"/>
          <w:szCs w:val="28"/>
        </w:rPr>
        <w:t xml:space="preserve"> </w:t>
      </w:r>
      <w:r w:rsidRPr="008B186A">
        <w:rPr>
          <w:rFonts w:ascii="Times New Roman" w:hAnsi="Times New Roman" w:cs="Times New Roman"/>
          <w:sz w:val="28"/>
          <w:szCs w:val="28"/>
        </w:rPr>
        <w:t>9» г. Симферополя;</w:t>
      </w:r>
    </w:p>
    <w:p w14:paraId="74C1F2F9" w14:textId="125B9AA3" w:rsidR="0071304E" w:rsidRPr="008B186A" w:rsidRDefault="0071304E" w:rsidP="005B3D49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" w:name="_Hlk94046541"/>
      <w:r w:rsidRPr="008B186A">
        <w:rPr>
          <w:rFonts w:ascii="Times New Roman" w:hAnsi="Times New Roman" w:cs="Times New Roman"/>
          <w:b/>
          <w:sz w:val="28"/>
          <w:szCs w:val="28"/>
        </w:rPr>
        <w:t>Оскома Людмила Петровна</w:t>
      </w:r>
      <w:r w:rsidRPr="008B186A">
        <w:rPr>
          <w:rFonts w:ascii="Times New Roman" w:hAnsi="Times New Roman" w:cs="Times New Roman"/>
          <w:bCs/>
          <w:sz w:val="28"/>
          <w:szCs w:val="28"/>
        </w:rPr>
        <w:t>,</w:t>
      </w:r>
      <w:r w:rsidRPr="008B18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86A">
        <w:rPr>
          <w:rFonts w:ascii="Times New Roman" w:hAnsi="Times New Roman" w:cs="Times New Roman"/>
          <w:bCs/>
          <w:sz w:val="28"/>
          <w:szCs w:val="28"/>
        </w:rPr>
        <w:t>учитель украинского языка и литературы МБОУ «Средняя общеобразовательная школа № 43» г.Симферополя;</w:t>
      </w:r>
    </w:p>
    <w:bookmarkEnd w:id="5"/>
    <w:p w14:paraId="68184D53" w14:textId="71ED9A3B" w:rsidR="0016362A" w:rsidRPr="008B186A" w:rsidRDefault="0016362A" w:rsidP="007843AF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Радева Людмила Ивановна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редактор отдела парламентской работы газеты Государственного</w:t>
      </w:r>
      <w:r w:rsidR="0005103A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05103A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Крым «Крымские известия» </w:t>
      </w: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 согласия)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342AD9D" w14:textId="0A3DB627" w:rsidR="007843AF" w:rsidRPr="008B186A" w:rsidRDefault="007843AF" w:rsidP="007843AF">
      <w:pPr>
        <w:pStyle w:val="ab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8B186A">
        <w:rPr>
          <w:b/>
          <w:bCs/>
          <w:sz w:val="28"/>
          <w:szCs w:val="28"/>
        </w:rPr>
        <w:t>Руденко Наталья Николаевна</w:t>
      </w:r>
      <w:r w:rsidRPr="008B186A">
        <w:rPr>
          <w:sz w:val="28"/>
          <w:szCs w:val="28"/>
        </w:rPr>
        <w:t>, учитель украинского языка и литературы МБОУ «Средняя общеобразовательная школа № 38» г.Симферополя;</w:t>
      </w:r>
    </w:p>
    <w:p w14:paraId="075B52CE" w14:textId="1ECC7CFC" w:rsidR="00CB327E" w:rsidRPr="008B186A" w:rsidRDefault="00CB327E" w:rsidP="007843AF">
      <w:pPr>
        <w:pStyle w:val="ab"/>
        <w:numPr>
          <w:ilvl w:val="0"/>
          <w:numId w:val="21"/>
        </w:numPr>
        <w:tabs>
          <w:tab w:val="num" w:pos="360"/>
        </w:tabs>
        <w:ind w:left="0" w:firstLine="567"/>
        <w:jc w:val="both"/>
        <w:rPr>
          <w:sz w:val="28"/>
          <w:szCs w:val="28"/>
        </w:rPr>
      </w:pPr>
      <w:r w:rsidRPr="008B186A">
        <w:rPr>
          <w:b/>
          <w:bCs/>
          <w:sz w:val="28"/>
          <w:szCs w:val="28"/>
        </w:rPr>
        <w:t>Рябчикова Лариса Владимировна</w:t>
      </w:r>
      <w:r w:rsidRPr="008B186A">
        <w:rPr>
          <w:sz w:val="28"/>
          <w:szCs w:val="28"/>
        </w:rPr>
        <w:t>, учитель русского языка и литературы МБОУ «</w:t>
      </w:r>
      <w:r w:rsidR="0005103A" w:rsidRPr="008B186A">
        <w:rPr>
          <w:sz w:val="28"/>
          <w:szCs w:val="28"/>
        </w:rPr>
        <w:t>Открытый космический лицей имени дважды Героя Советского Союза летчика - космонавта Георгия Тимофеевича Берегового</w:t>
      </w:r>
      <w:r w:rsidRPr="008B186A">
        <w:rPr>
          <w:sz w:val="28"/>
          <w:szCs w:val="28"/>
        </w:rPr>
        <w:t>» г.Симферополя;</w:t>
      </w:r>
    </w:p>
    <w:p w14:paraId="0FE8C1FA" w14:textId="77777777" w:rsidR="00541FA9" w:rsidRPr="008B186A" w:rsidRDefault="000C1FE7" w:rsidP="00541FA9">
      <w:pPr>
        <w:pStyle w:val="ab"/>
        <w:numPr>
          <w:ilvl w:val="0"/>
          <w:numId w:val="21"/>
        </w:numPr>
        <w:tabs>
          <w:tab w:val="num" w:pos="360"/>
        </w:tabs>
        <w:ind w:left="0" w:firstLine="567"/>
        <w:jc w:val="both"/>
        <w:rPr>
          <w:sz w:val="28"/>
          <w:szCs w:val="28"/>
        </w:rPr>
      </w:pPr>
      <w:r w:rsidRPr="008B186A">
        <w:rPr>
          <w:b/>
          <w:bCs/>
          <w:sz w:val="28"/>
          <w:szCs w:val="28"/>
        </w:rPr>
        <w:t>Сафутина Ирина Владимировна</w:t>
      </w:r>
      <w:r w:rsidRPr="008B186A">
        <w:rPr>
          <w:sz w:val="28"/>
          <w:szCs w:val="28"/>
        </w:rPr>
        <w:t xml:space="preserve">, учитель </w:t>
      </w:r>
      <w:r w:rsidR="0056244A" w:rsidRPr="008B186A">
        <w:rPr>
          <w:sz w:val="28"/>
          <w:szCs w:val="28"/>
        </w:rPr>
        <w:t xml:space="preserve">украинского языка и литературы </w:t>
      </w:r>
      <w:r w:rsidRPr="008B186A">
        <w:rPr>
          <w:sz w:val="28"/>
          <w:szCs w:val="28"/>
        </w:rPr>
        <w:t>ГБОУ РК «Крымская гимназия-интернат для одаренных детей»;</w:t>
      </w:r>
    </w:p>
    <w:p w14:paraId="0067D9B2" w14:textId="45B8724F" w:rsidR="00541FA9" w:rsidRPr="008B186A" w:rsidRDefault="00541FA9" w:rsidP="00541FA9">
      <w:pPr>
        <w:pStyle w:val="ab"/>
        <w:numPr>
          <w:ilvl w:val="0"/>
          <w:numId w:val="21"/>
        </w:numPr>
        <w:tabs>
          <w:tab w:val="num" w:pos="360"/>
        </w:tabs>
        <w:ind w:left="0" w:firstLine="567"/>
        <w:jc w:val="both"/>
        <w:rPr>
          <w:sz w:val="28"/>
          <w:szCs w:val="28"/>
        </w:rPr>
      </w:pPr>
      <w:r w:rsidRPr="008B186A">
        <w:rPr>
          <w:b/>
          <w:sz w:val="28"/>
          <w:szCs w:val="28"/>
        </w:rPr>
        <w:t>Сейдаметова Эмине Рустемовна,</w:t>
      </w:r>
      <w:r w:rsidRPr="008B186A">
        <w:rPr>
          <w:sz w:val="28"/>
          <w:szCs w:val="28"/>
        </w:rPr>
        <w:t xml:space="preserve"> учитель крымскотатарского языка и литературы МБОУ </w:t>
      </w:r>
      <w:r w:rsidR="004F125D" w:rsidRPr="008B186A">
        <w:rPr>
          <w:sz w:val="28"/>
          <w:szCs w:val="28"/>
        </w:rPr>
        <w:t>«</w:t>
      </w:r>
      <w:r w:rsidRPr="008B186A">
        <w:rPr>
          <w:sz w:val="28"/>
          <w:szCs w:val="28"/>
        </w:rPr>
        <w:t>Кольчугинская школа № 2</w:t>
      </w:r>
      <w:r w:rsidR="004F125D" w:rsidRPr="008B186A">
        <w:rPr>
          <w:sz w:val="28"/>
          <w:szCs w:val="28"/>
        </w:rPr>
        <w:t xml:space="preserve"> с крымскотатарским языком обучеия» Симферопольского района;</w:t>
      </w:r>
    </w:p>
    <w:p w14:paraId="558460A8" w14:textId="5164619F" w:rsidR="00007796" w:rsidRPr="008B186A" w:rsidRDefault="00737F3B" w:rsidP="007843AF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Семенец Галина Николаевна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A0086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русского языка и литературы МБОУ «Средняя общеобразов</w:t>
      </w:r>
      <w:r w:rsidR="00CA2FC7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ательная школа № 23» </w:t>
      </w:r>
      <w:r w:rsidR="000A0086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г.Симферополя;</w:t>
      </w:r>
    </w:p>
    <w:p w14:paraId="674ED321" w14:textId="77777777" w:rsidR="00541FA9" w:rsidRPr="008B186A" w:rsidRDefault="00737F3B" w:rsidP="00541FA9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Сивор</w:t>
      </w:r>
      <w:r w:rsidR="00CA2FC7" w:rsidRPr="008B1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ина Анетта Вячеславовна</w:t>
      </w:r>
      <w:r w:rsidR="00CA2FC7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русского языка </w:t>
      </w:r>
      <w:r w:rsidR="00A4776D" w:rsidRPr="008B186A">
        <w:rPr>
          <w:rFonts w:ascii="Times New Roman" w:hAnsi="Times New Roman" w:cs="Times New Roman"/>
          <w:sz w:val="28"/>
          <w:szCs w:val="28"/>
        </w:rPr>
        <w:t>и литературы</w:t>
      </w:r>
      <w:r w:rsidR="00A4776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FC7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</w:t>
      </w:r>
      <w:r w:rsidR="00CA2FC7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яя общеобразовательная школа №</w:t>
      </w:r>
      <w:r w:rsidR="00A4776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FC7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8» г.Симферополя;</w:t>
      </w:r>
      <w:r w:rsidR="00A4776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623AC93" w14:textId="506C4896" w:rsidR="003E3F76" w:rsidRPr="008B186A" w:rsidRDefault="00541FA9" w:rsidP="003E3F76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Февзи Гульнар Джаферовна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крымскотатарского языка и литературы МБОУ </w:t>
      </w:r>
      <w:r w:rsidR="003D6AE1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общеобразовательная школа № 44 имени Героя Российской Федерации Алиме Абденановой» г. Симферополя</w:t>
      </w:r>
      <w:r w:rsidR="003E3F76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F90DA6" w14:textId="579AF131" w:rsidR="003E3F76" w:rsidRPr="008B186A" w:rsidRDefault="003E3F76" w:rsidP="003E3F76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Эмираметова Лилия Таировна,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крымскотатарского языка и литературы МБОУ </w:t>
      </w:r>
      <w:r w:rsidR="004F125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Родниковская школа-гимназия</w:t>
      </w:r>
      <w:r w:rsidR="004F125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Симферопольского района;</w:t>
      </w:r>
    </w:p>
    <w:p w14:paraId="02F08CCA" w14:textId="77777777" w:rsidR="00A4776D" w:rsidRPr="008B186A" w:rsidRDefault="00737F3B" w:rsidP="002C2508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Юрченко Алёна Ивановна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1D30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русского языка и литературы МБОУ «Средняя общеобразовательная школа № 43» г. Симферополя;</w:t>
      </w:r>
      <w:r w:rsidR="00A4776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1BB4EB" w14:textId="78CCC950" w:rsidR="00737F3B" w:rsidRPr="008B186A" w:rsidRDefault="00737F3B" w:rsidP="002C2508">
      <w:pPr>
        <w:numPr>
          <w:ilvl w:val="0"/>
          <w:numId w:val="21"/>
        </w:numPr>
        <w:tabs>
          <w:tab w:val="num" w:pos="36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Шардт Валентина Владимировна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2FC7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русского языка</w:t>
      </w:r>
      <w:r w:rsidR="00A4776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76D" w:rsidRPr="008B186A">
        <w:rPr>
          <w:rFonts w:ascii="Times New Roman" w:hAnsi="Times New Roman" w:cs="Times New Roman"/>
          <w:sz w:val="28"/>
          <w:szCs w:val="28"/>
        </w:rPr>
        <w:t>и литературы</w:t>
      </w:r>
      <w:r w:rsidR="00CA2FC7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 «</w:t>
      </w:r>
      <w:r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</w:t>
      </w:r>
      <w:r w:rsidR="00CA2FC7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общеобразовательная школа №</w:t>
      </w:r>
      <w:r w:rsidR="00A4776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FC7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18» г.Симферопол</w:t>
      </w:r>
      <w:r w:rsidR="00A4776D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A2FC7" w:rsidRPr="008B18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F8A769" w14:textId="65DFC3D6" w:rsidR="0016362A" w:rsidRPr="00331D29" w:rsidRDefault="00CB483E" w:rsidP="00CB483E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83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45.</w:t>
      </w:r>
      <w:r w:rsidRPr="00CB483E">
        <w:rPr>
          <w:rFonts w:ascii="Times New Roman" w:eastAsia="Calibri" w:hAnsi="Times New Roman" w:cs="Times New Roman"/>
          <w:sz w:val="28"/>
          <w:szCs w:val="28"/>
        </w:rPr>
        <w:tab/>
      </w:r>
      <w:r w:rsidRPr="00CB483E">
        <w:rPr>
          <w:rFonts w:ascii="Times New Roman" w:eastAsia="Calibri" w:hAnsi="Times New Roman" w:cs="Times New Roman"/>
          <w:b/>
          <w:sz w:val="28"/>
          <w:szCs w:val="28"/>
        </w:rPr>
        <w:t>Ян Станислав Захарович,</w:t>
      </w:r>
      <w:r w:rsidRPr="00CB483E">
        <w:rPr>
          <w:rFonts w:ascii="Times New Roman" w:eastAsia="Calibri" w:hAnsi="Times New Roman" w:cs="Times New Roman"/>
          <w:sz w:val="28"/>
          <w:szCs w:val="28"/>
        </w:rPr>
        <w:t xml:space="preserve"> председатель совета старейшин РАНКА РК, заслуженный журналист АРК.</w:t>
      </w:r>
    </w:p>
    <w:p w14:paraId="638599FC" w14:textId="01B3B1A9" w:rsidR="00014B8F" w:rsidRPr="00331D29" w:rsidRDefault="000628B1" w:rsidP="000628B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46.  </w:t>
      </w:r>
      <w:r w:rsidRPr="000628B1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ерей Тер Нерсес Хананян,</w:t>
      </w:r>
      <w:r w:rsidRPr="000628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настоятел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ь</w:t>
      </w:r>
      <w:r w:rsidRPr="000628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церкви Св. Акоба, г. Симферополь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(с согласия).</w:t>
      </w:r>
    </w:p>
    <w:p w14:paraId="79061C8A" w14:textId="77777777" w:rsidR="00E75D90" w:rsidRDefault="00E75D90" w:rsidP="004F1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23B93E" w14:textId="77777777" w:rsidR="004F125D" w:rsidRPr="00331D29" w:rsidRDefault="004F125D" w:rsidP="004F12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882B00" w14:textId="77777777" w:rsidR="00CB483E" w:rsidRDefault="00CB483E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E684DD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83CA56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F5F39F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01C4F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9AA923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578486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83D63A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BE6F33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BCC261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9EEB0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C69B8B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A19E3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CFCCA4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EA8BBE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FFBB88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A437F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C38F9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72A07F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83DB50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816839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883C94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88ECDC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F36766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D285BB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6109F5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C7F098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65C2F9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F5966F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90134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D022C6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D2DB92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3E617A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2E85AD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CAF718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7624DD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13EA1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7C6235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D05C2E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6D0AC8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436BBB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88ACF1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F6262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4E125B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231535" w14:textId="77777777" w:rsidR="000628B1" w:rsidRDefault="000628B1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E3488E" w14:textId="4F489543" w:rsidR="00480311" w:rsidRPr="00595F87" w:rsidRDefault="00563F8F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480311" w:rsidRPr="00595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A618F" w:rsidRPr="00595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9FE997" w14:textId="0E44D670" w:rsidR="00563F8F" w:rsidRPr="00595F87" w:rsidRDefault="00563F8F" w:rsidP="00014B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Министерства образования, науки и молодежи Республики Крым </w:t>
      </w:r>
    </w:p>
    <w:p w14:paraId="25D108D8" w14:textId="77777777" w:rsidR="00976966" w:rsidRPr="00595F87" w:rsidRDefault="00976966" w:rsidP="00976966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D7489" w:rsidRPr="00595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________________№_________</w:t>
      </w:r>
    </w:p>
    <w:p w14:paraId="5F4D08C7" w14:textId="77777777" w:rsidR="00563F8F" w:rsidRPr="00595F87" w:rsidRDefault="00563F8F" w:rsidP="00563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56B0FB" w14:textId="77777777" w:rsidR="00563F8F" w:rsidRPr="00595F87" w:rsidRDefault="00563F8F" w:rsidP="00563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</w:t>
      </w:r>
    </w:p>
    <w:p w14:paraId="7DD05C3B" w14:textId="77777777" w:rsidR="00563F8F" w:rsidRPr="00595F87" w:rsidRDefault="00563F8F" w:rsidP="00563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в </w:t>
      </w:r>
      <w:r w:rsidR="00E16630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F32167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D7489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</w:t>
      </w:r>
      <w:r w:rsidR="00E16630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D7489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4305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учебном году </w:t>
      </w:r>
      <w:r w:rsidR="00E16630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X</w:t>
      </w: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</w:t>
      </w:r>
      <w:r w:rsidR="00F32167" w:rsidRPr="00595F8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6B0451" w:rsidRPr="00595F8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Всекрымского творческого конкурса «Язык – душа народа» </w:t>
      </w:r>
    </w:p>
    <w:p w14:paraId="3D6F357A" w14:textId="77777777" w:rsidR="00563F8F" w:rsidRPr="00595F87" w:rsidRDefault="00563F8F" w:rsidP="00563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634E7A" w14:textId="77777777" w:rsidR="00563F8F" w:rsidRPr="00595F87" w:rsidRDefault="00563F8F" w:rsidP="00563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14:paraId="72C69142" w14:textId="77777777" w:rsidR="00563F8F" w:rsidRPr="00595F87" w:rsidRDefault="00563F8F" w:rsidP="00C97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устанавливает порядок организации и проведения в 20</w:t>
      </w:r>
      <w:r w:rsidR="00F5587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7489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/20</w:t>
      </w:r>
      <w:r w:rsidR="00E16630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7489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0451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учебном году </w:t>
      </w:r>
      <w:r w:rsidR="00E16630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="00F55877" w:rsidRPr="00595F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B0451" w:rsidRPr="00595F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Всекрымского творческого конкурса «Язык – душа народа» (далее – Конкурс). </w:t>
      </w:r>
      <w:r w:rsidR="00FB508D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62A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</w:t>
      </w:r>
      <w:r w:rsidR="00F5587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3216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дистанционной</w:t>
      </w:r>
      <w:r w:rsidR="00F5587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</w:t>
      </w:r>
      <w:r w:rsidR="00FB508D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6BF8364" w14:textId="77777777" w:rsidR="00563F8F" w:rsidRPr="00595F87" w:rsidRDefault="00563F8F" w:rsidP="00563F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Цели и задачи Конкурса</w:t>
      </w:r>
    </w:p>
    <w:p w14:paraId="3C207B41" w14:textId="77777777" w:rsidR="00563F8F" w:rsidRPr="00595F87" w:rsidRDefault="00563F8F" w:rsidP="00C97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проводится с целью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сохранения, изучения, популяризации языков и литературного наследия народов России</w:t>
      </w:r>
      <w:r w:rsidR="00C9766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проживающих в Республике Крым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повышения престижа владения родным языком.</w:t>
      </w:r>
    </w:p>
    <w:p w14:paraId="452543FB" w14:textId="77777777" w:rsidR="00563F8F" w:rsidRPr="00595F87" w:rsidRDefault="00563F8F" w:rsidP="00C97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Конкурса:</w:t>
      </w:r>
    </w:p>
    <w:p w14:paraId="41ADC615" w14:textId="77777777" w:rsidR="00563F8F" w:rsidRPr="00595F87" w:rsidRDefault="00563F8F" w:rsidP="00C97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расширение сферы применения родных языков в образовательной, культурной, научной, информационной деятельности;</w:t>
      </w:r>
    </w:p>
    <w:p w14:paraId="4294DB8F" w14:textId="77777777" w:rsidR="00563F8F" w:rsidRPr="00595F87" w:rsidRDefault="00563F8F" w:rsidP="00C97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уважения к родному языку, его активного и целенаправленного изучения;</w:t>
      </w:r>
    </w:p>
    <w:p w14:paraId="63B7E52C" w14:textId="77777777" w:rsidR="00563F8F" w:rsidRPr="00595F87" w:rsidRDefault="00563F8F" w:rsidP="00C97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мотивация изучения родных языков;</w:t>
      </w:r>
    </w:p>
    <w:p w14:paraId="20DFBC3A" w14:textId="77777777" w:rsidR="00563F8F" w:rsidRPr="00595F87" w:rsidRDefault="00563F8F" w:rsidP="00C97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поддержка талантливых и способных обучающихся.</w:t>
      </w:r>
    </w:p>
    <w:p w14:paraId="4244BE7C" w14:textId="77777777" w:rsidR="00563F8F" w:rsidRPr="00595F87" w:rsidRDefault="00563F8F" w:rsidP="00563F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Организаторы Конкурса</w:t>
      </w:r>
    </w:p>
    <w:p w14:paraId="624C647A" w14:textId="77777777" w:rsidR="00563F8F" w:rsidRPr="00595F87" w:rsidRDefault="00563F8F" w:rsidP="00C97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проводится Министерством образования, науки и молодежи Республики Крым.</w:t>
      </w:r>
    </w:p>
    <w:p w14:paraId="27B77676" w14:textId="77777777" w:rsidR="00563F8F" w:rsidRPr="00595F87" w:rsidRDefault="00563F8F" w:rsidP="00C976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</w:t>
      </w:r>
      <w:r w:rsidR="00FB508D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Организационно-методическое сопровождение</w:t>
      </w:r>
      <w:r w:rsidR="0032663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обеспечивает ГБОУ ДПО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РК «Крымский республиканский институт постдипломного педагогического образования».</w:t>
      </w:r>
    </w:p>
    <w:p w14:paraId="4448540D" w14:textId="77777777" w:rsidR="00563F8F" w:rsidRPr="00595F87" w:rsidRDefault="00563F8F" w:rsidP="00563F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Участники Конкурса</w:t>
      </w:r>
    </w:p>
    <w:p w14:paraId="25CD3FA1" w14:textId="77777777" w:rsidR="00563F8F" w:rsidRPr="00595F87" w:rsidRDefault="00563F8F" w:rsidP="000E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Участниками Конкурса являются учащиеся 1-11 классов общеобразовательных организаций Республики Крым.</w:t>
      </w:r>
    </w:p>
    <w:p w14:paraId="4E0ED336" w14:textId="77777777" w:rsidR="00563F8F" w:rsidRPr="00595F87" w:rsidRDefault="00563F8F" w:rsidP="00563F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Порядок проведения Конкурса</w:t>
      </w:r>
    </w:p>
    <w:p w14:paraId="29C9A2A6" w14:textId="77777777" w:rsidR="00563F8F" w:rsidRPr="00595F87" w:rsidRDefault="00563F8F" w:rsidP="000E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проводится в </w:t>
      </w:r>
      <w:r w:rsidR="00AD7489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номинациях:</w:t>
      </w:r>
    </w:p>
    <w:p w14:paraId="37718097" w14:textId="77777777" w:rsidR="00563F8F" w:rsidRPr="00595F87" w:rsidRDefault="00563F8F" w:rsidP="000E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«Письменная творческая работа»;</w:t>
      </w:r>
    </w:p>
    <w:p w14:paraId="185EE2DF" w14:textId="77777777" w:rsidR="00563F8F" w:rsidRPr="00595F87" w:rsidRDefault="00563F8F" w:rsidP="000E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«Декламация литературных произведений»;</w:t>
      </w:r>
    </w:p>
    <w:p w14:paraId="0B323977" w14:textId="77777777" w:rsidR="00563F8F" w:rsidRPr="00595F87" w:rsidRDefault="00563F8F" w:rsidP="000E02CA">
      <w:pPr>
        <w:spacing w:after="0" w:line="240" w:lineRule="auto"/>
        <w:ind w:right="-5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«Конкурс оратор</w:t>
      </w:r>
      <w:r w:rsidR="00AD7489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мастерства «Мастер слова»;</w:t>
      </w:r>
    </w:p>
    <w:p w14:paraId="20D34367" w14:textId="77777777" w:rsidR="00AD7489" w:rsidRPr="00595F87" w:rsidRDefault="00AD7489" w:rsidP="000E02CA">
      <w:pPr>
        <w:spacing w:after="0" w:line="240" w:lineRule="auto"/>
        <w:ind w:right="-5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«Конкурс народной песни»;</w:t>
      </w:r>
    </w:p>
    <w:p w14:paraId="63CD9098" w14:textId="77777777" w:rsidR="00AD7489" w:rsidRPr="00595F87" w:rsidRDefault="00AD7489" w:rsidP="000E02CA">
      <w:pPr>
        <w:spacing w:after="0" w:line="240" w:lineRule="auto"/>
        <w:ind w:right="-5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«Конкурс народного танца».</w:t>
      </w:r>
    </w:p>
    <w:p w14:paraId="603110AD" w14:textId="77777777" w:rsidR="00563F8F" w:rsidRPr="00595F87" w:rsidRDefault="00563F8F" w:rsidP="000E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5.2.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проводится в два этапа:</w:t>
      </w:r>
    </w:p>
    <w:p w14:paraId="5559A78B" w14:textId="77777777" w:rsidR="00563F8F" w:rsidRPr="00595F87" w:rsidRDefault="00563F8F" w:rsidP="000E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I этап </w:t>
      </w:r>
      <w:r w:rsidR="00F5587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</w:t>
      </w:r>
      <w:r w:rsidR="00F5587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7D7282" w14:textId="77777777" w:rsidR="00563F8F" w:rsidRPr="00595F87" w:rsidRDefault="00563F8F" w:rsidP="000E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II этап – респ</w:t>
      </w:r>
      <w:r w:rsidR="0032663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убликанский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9EDE76" w14:textId="77777777" w:rsidR="00563F8F" w:rsidRPr="00595F87" w:rsidRDefault="00563F8F" w:rsidP="000E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Сроки проведения:</w:t>
      </w:r>
    </w:p>
    <w:p w14:paraId="57C92ACF" w14:textId="6B5DB853" w:rsidR="00563F8F" w:rsidRPr="00595F87" w:rsidRDefault="00563F8F" w:rsidP="000E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- I этап – муниципальный</w:t>
      </w:r>
      <w:r w:rsidR="00D92BC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6362A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</w:t>
      </w:r>
      <w:r w:rsidR="00F5587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32663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управления образованием муниципальных образований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86748F" w14:textId="21110D57" w:rsidR="004F125D" w:rsidRDefault="00F96712" w:rsidP="00B50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63F8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атериалы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14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(видеоматериалы)</w:t>
      </w:r>
      <w:r w:rsidR="00563F8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14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конкурсных работ и заявку на конкретного участника (победителя) муниципального этапа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республиканском </w:t>
      </w:r>
      <w:r w:rsidR="0097414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(финальном)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 предоставляются</w:t>
      </w:r>
      <w:r w:rsidR="004F125D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AE1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6E48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 w:rsidR="003D6AE1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6E48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D6AE1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.2022</w:t>
      </w:r>
      <w:r w:rsidR="003D6AE1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25D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адрес электронной почты: </w:t>
      </w:r>
      <w:hyperlink r:id="rId9" w:history="1">
        <w:r w:rsidR="004F125D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yazyk</w:t>
        </w:r>
        <w:r w:rsidR="004F125D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-</w:t>
        </w:r>
        <w:r w:rsidR="004F125D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dushanaroda</w:t>
        </w:r>
        <w:r w:rsidR="004F125D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@</w:t>
        </w:r>
        <w:r w:rsidR="004F125D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mail</w:t>
        </w:r>
        <w:r w:rsidR="004F125D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r w:rsidR="004F125D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ru</w:t>
        </w:r>
      </w:hyperlink>
      <w:r w:rsidR="004F125D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60357AC" w14:textId="3EF70167" w:rsidR="00563F8F" w:rsidRPr="00331D29" w:rsidRDefault="00563F8F" w:rsidP="000E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II этап – республиканский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(финальный) – </w:t>
      </w:r>
      <w:r w:rsidR="006E48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 w:rsidRPr="00D73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E48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марта</w:t>
      </w:r>
      <w:r w:rsidRPr="00D73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55877" w:rsidRPr="00D73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AC5180" w:rsidRPr="00D73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D73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в 1</w:t>
      </w:r>
      <w:r w:rsidR="00D73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D73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.00</w:t>
      </w:r>
      <w:r w:rsidR="00F96712" w:rsidRPr="00D73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дистанционной форме</w:t>
      </w:r>
      <w:r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474298" w14:textId="77777777" w:rsidR="006A53CB" w:rsidRPr="00331D29" w:rsidRDefault="006A53CB" w:rsidP="006A5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29">
        <w:rPr>
          <w:rFonts w:ascii="Times New Roman" w:hAnsi="Times New Roman" w:cs="Times New Roman"/>
          <w:sz w:val="28"/>
          <w:szCs w:val="28"/>
        </w:rPr>
        <w:t>Отправляя заявку, участники дают согласие на обработку и хранение персональных данных.</w:t>
      </w:r>
    </w:p>
    <w:p w14:paraId="0DD28448" w14:textId="77777777" w:rsidR="00B50ED0" w:rsidRPr="00331D29" w:rsidRDefault="00B50ED0" w:rsidP="000E02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Организаторы Конкурса оставл</w:t>
      </w:r>
      <w:r w:rsidR="00D92BC7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за собой право отказать в участии, если предоставленные материалы не соответ</w:t>
      </w:r>
      <w:r w:rsidR="00D92BC7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вуют требованиям положения Конкурса. </w:t>
      </w:r>
    </w:p>
    <w:p w14:paraId="343D9FE4" w14:textId="77777777" w:rsidR="00563F8F" w:rsidRPr="00331D29" w:rsidRDefault="00563F8F" w:rsidP="00563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Условия Конкурса</w:t>
      </w:r>
    </w:p>
    <w:p w14:paraId="18082EC6" w14:textId="05AF322F" w:rsidR="00E958DF" w:rsidRPr="00331D29" w:rsidRDefault="00563F8F" w:rsidP="00D023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6.1.</w:t>
      </w:r>
      <w:r w:rsidR="00D02367" w:rsidRPr="00D023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Номинация «Письменная творческая работа</w:t>
      </w:r>
      <w:r w:rsidR="00E958D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проводится по тематическим направлениям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(одна на выбор):</w:t>
      </w:r>
    </w:p>
    <w:p w14:paraId="0CF71256" w14:textId="77777777" w:rsidR="00F322FF" w:rsidRPr="00331D29" w:rsidRDefault="00F322FF" w:rsidP="00F322FF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shd w:val="clear" w:color="auto" w:fill="F8F8FA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C022E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D29">
        <w:rPr>
          <w:rFonts w:ascii="Times New Roman" w:hAnsi="Times New Roman" w:cs="Times New Roman"/>
          <w:sz w:val="28"/>
          <w:szCs w:val="28"/>
          <w:shd w:val="clear" w:color="auto" w:fill="F8F8FA"/>
        </w:rPr>
        <w:t>Мои размышления о культурном наследии Крыма.</w:t>
      </w:r>
    </w:p>
    <w:p w14:paraId="7D872DC1" w14:textId="77777777" w:rsidR="00F322FF" w:rsidRPr="00331D29" w:rsidRDefault="00F322FF" w:rsidP="00F322FF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shd w:val="clear" w:color="auto" w:fill="F8F8FA"/>
        </w:rPr>
      </w:pPr>
      <w:r w:rsidRPr="00331D29">
        <w:rPr>
          <w:rFonts w:ascii="Times New Roman" w:hAnsi="Times New Roman" w:cs="Times New Roman"/>
          <w:sz w:val="28"/>
          <w:szCs w:val="28"/>
          <w:shd w:val="clear" w:color="auto" w:fill="F8F8FA"/>
        </w:rPr>
        <w:t>2. Выдающееся культурное наследие моего народа.</w:t>
      </w:r>
    </w:p>
    <w:p w14:paraId="45F32E03" w14:textId="77777777" w:rsidR="00F322FF" w:rsidRPr="00331D29" w:rsidRDefault="00F322FF" w:rsidP="00F322FF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shd w:val="clear" w:color="auto" w:fill="F8F8FA"/>
        </w:rPr>
      </w:pPr>
      <w:r w:rsidRPr="00331D29">
        <w:rPr>
          <w:rFonts w:ascii="Times New Roman" w:hAnsi="Times New Roman" w:cs="Times New Roman"/>
          <w:sz w:val="28"/>
          <w:szCs w:val="28"/>
          <w:shd w:val="clear" w:color="auto" w:fill="F8F8FA"/>
        </w:rPr>
        <w:t>3. Культурное наследие моей семьи.</w:t>
      </w:r>
    </w:p>
    <w:p w14:paraId="1D390E52" w14:textId="77777777" w:rsidR="00F322FF" w:rsidRPr="00331D29" w:rsidRDefault="00F322FF" w:rsidP="00F322FF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  <w:shd w:val="clear" w:color="auto" w:fill="F8F8FA"/>
        </w:rPr>
      </w:pPr>
      <w:r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Моя семья – моя опора.</w:t>
      </w:r>
    </w:p>
    <w:p w14:paraId="30E7227A" w14:textId="7DB1C9C4" w:rsidR="00E958DF" w:rsidRPr="00331D29" w:rsidRDefault="00E958DF" w:rsidP="00AC51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6.1.2. </w:t>
      </w:r>
      <w:r w:rsidR="004638CC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письменной творческой работы не должна повторять</w:t>
      </w:r>
      <w:r w:rsidR="00AC5180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8CC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формулировку тематического направления, она должна быть</w:t>
      </w:r>
      <w:r w:rsidR="00FD79AD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оригинальной и самобытной.</w:t>
      </w:r>
      <w:r w:rsidR="004638CC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E226F20" w14:textId="77777777" w:rsidR="00E958DF" w:rsidRPr="00331D29" w:rsidRDefault="00E958D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6.1.3. </w:t>
      </w:r>
      <w:r w:rsidR="004758FB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содержание которых не соответствует тематическим направлениям, утвержденным данным Положением, права на участие в Конкурсе не имеют.</w:t>
      </w:r>
      <w:r w:rsidR="004758FB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0DD911" w14:textId="77777777" w:rsidR="00E958DF" w:rsidRPr="00331D29" w:rsidRDefault="00E958D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6.1.4. </w:t>
      </w:r>
      <w:r w:rsidR="004758FB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ематическо</w:t>
      </w:r>
      <w:r w:rsidR="004758FB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</w:t>
      </w:r>
      <w:r w:rsidR="004758FB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и тему конкурсной работы в рамках тематического направления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Конкурса </w:t>
      </w:r>
      <w:r w:rsidR="004758FB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самостоятельно.</w:t>
      </w:r>
    </w:p>
    <w:p w14:paraId="004D5518" w14:textId="77777777" w:rsidR="00E958DF" w:rsidRPr="00331D29" w:rsidRDefault="00E958D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6.1.5. Жанры конкурсных работ: рассказ, сказка, письмо, дневник, заочная экскурсия, очерк, </w:t>
      </w:r>
      <w:r w:rsidR="004758FB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репортаж, интервью, эссе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C62D32" w14:textId="77777777" w:rsidR="00E958DF" w:rsidRPr="00331D29" w:rsidRDefault="00E958DF" w:rsidP="001C3A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6.1.6. Выбор жанра конкурсной работы участник Конкурса осуществляет самостоятельно</w:t>
      </w:r>
      <w:r w:rsidR="0060288E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указывает в наряду с темой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C0A8D7" w14:textId="77777777" w:rsidR="00563F8F" w:rsidRPr="00331D29" w:rsidRDefault="00E958D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6.1.7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3F8F"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по языковым секциям. </w:t>
      </w:r>
    </w:p>
    <w:p w14:paraId="6C1A0184" w14:textId="77777777" w:rsidR="00563F8F" w:rsidRPr="00331D29" w:rsidRDefault="00E958D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6.1.8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Участники: </w:t>
      </w:r>
    </w:p>
    <w:p w14:paraId="3CB914BF" w14:textId="77777777" w:rsidR="00563F8F" w:rsidRPr="00331D29" w:rsidRDefault="00563F8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учащиеся 5-8 классов;</w:t>
      </w:r>
    </w:p>
    <w:p w14:paraId="235DBD87" w14:textId="77777777" w:rsidR="00563F8F" w:rsidRPr="00331D29" w:rsidRDefault="00563F8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учащиеся 9-11 классов.</w:t>
      </w:r>
    </w:p>
    <w:p w14:paraId="5E3CAB39" w14:textId="77777777" w:rsidR="00563F8F" w:rsidRPr="00331D29" w:rsidRDefault="00E958D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6.1.9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Работы оформляются на бумаге формата А4 в печатном варианте. Формат работы: шрифт Times New Roman, размер 14, полуторный интервал. Иллюстрации и зарисовки, исполненные автором, могут быть расположены только в виде </w:t>
      </w:r>
      <w:r w:rsidR="00563F8F"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приложения. 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не оценивается.</w:t>
      </w:r>
    </w:p>
    <w:p w14:paraId="5820EE65" w14:textId="77777777" w:rsidR="00646B10" w:rsidRPr="00331D29" w:rsidRDefault="00563F8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 работы содержит</w:t>
      </w:r>
      <w:r w:rsidR="00646B10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82FA3FA" w14:textId="4D2E7E94" w:rsidR="00646B10" w:rsidRPr="00331D29" w:rsidRDefault="00646B10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Ф.И. автора работы (полностью), </w:t>
      </w:r>
      <w:r w:rsidR="004142B2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дату его рождения, 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название уче</w:t>
      </w:r>
      <w:r w:rsidR="004142B2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бного заведения, регион, класс,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контактный телефон</w:t>
      </w:r>
      <w:r w:rsidR="004142B2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, жанр работы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3C60DF93" w14:textId="4D0BB504" w:rsidR="00646B10" w:rsidRPr="00331D29" w:rsidRDefault="00646B10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Ф.И.О. учителя (полностью), подготовившего участника </w:t>
      </w:r>
      <w:r w:rsidR="000A209C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онкурса, контактный телефон. </w:t>
      </w:r>
    </w:p>
    <w:p w14:paraId="588198F9" w14:textId="4586D190" w:rsidR="00563F8F" w:rsidRPr="00331D29" w:rsidRDefault="00E958D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Объём текста </w:t>
      </w:r>
      <w:r w:rsidR="00F55877"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более</w:t>
      </w:r>
      <w:r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</w:t>
      </w:r>
      <w:r w:rsidR="00563F8F" w:rsidRPr="00331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-х печатных страниц.</w:t>
      </w:r>
    </w:p>
    <w:p w14:paraId="60224E0A" w14:textId="24824BE1" w:rsidR="00F65F92" w:rsidRPr="00D7390A" w:rsidRDefault="006C1108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победителей муниципального этапа </w:t>
      </w:r>
      <w:r w:rsidR="00914F4E"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всех участников на армянском, болгарском, греческом и других родных языках, а также </w:t>
      </w:r>
      <w:r w:rsidR="00F65F92"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индивидуальную заявку на участника (форма прилагается) </w:t>
      </w:r>
      <w:r w:rsidR="00DC6A64"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направлять </w:t>
      </w:r>
      <w:r w:rsidR="00F65F92"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электронную почту</w:t>
      </w:r>
      <w:r w:rsidR="00DC6A64"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65F92"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="00F65F92" w:rsidRPr="00D7390A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yazyk</w:t>
        </w:r>
        <w:r w:rsidR="00F65F92" w:rsidRPr="00D7390A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r w:rsidR="00F65F92" w:rsidRPr="00D7390A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dusha</w:t>
        </w:r>
        <w:r w:rsidR="00F65F92" w:rsidRPr="00D7390A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_</w:t>
        </w:r>
        <w:r w:rsidR="00F65F92" w:rsidRPr="00D7390A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naroda</w:t>
        </w:r>
        <w:r w:rsidR="00F65F92" w:rsidRPr="00D7390A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@</w:t>
        </w:r>
        <w:r w:rsidR="00F65F92" w:rsidRPr="00D7390A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mail</w:t>
        </w:r>
        <w:r w:rsidR="00F65F92" w:rsidRPr="00D7390A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F65F92" w:rsidRPr="00D7390A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F65F92"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пометкой в теме «</w:t>
      </w:r>
      <w:r w:rsidR="00DC6A64"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Письменная творческая работа</w:t>
      </w:r>
      <w:r w:rsidR="00F65F92"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… языке».</w:t>
      </w:r>
    </w:p>
    <w:p w14:paraId="7ED67E8A" w14:textId="77777777" w:rsidR="00563F8F" w:rsidRPr="00331D29" w:rsidRDefault="00E958D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>6.1.10</w:t>
      </w:r>
      <w:r w:rsidR="00563F8F"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3F8F" w:rsidRPr="00D73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3F8F" w:rsidRPr="00D739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оценивания:</w:t>
      </w:r>
    </w:p>
    <w:p w14:paraId="05C17E87" w14:textId="77777777" w:rsidR="00563F8F" w:rsidRPr="00331D29" w:rsidRDefault="00563F8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соответствие выбранному жанру (0-5 баллов); </w:t>
      </w:r>
    </w:p>
    <w:p w14:paraId="6B1FC766" w14:textId="77777777" w:rsidR="00563F8F" w:rsidRPr="00331D29" w:rsidRDefault="00563F8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раскрытие темы (0-5 баллов);</w:t>
      </w:r>
    </w:p>
    <w:p w14:paraId="3D318366" w14:textId="77777777" w:rsidR="00563F8F" w:rsidRPr="00331D29" w:rsidRDefault="00563F8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грамотность (0-5 баллов);</w:t>
      </w:r>
    </w:p>
    <w:p w14:paraId="2F8AB6E6" w14:textId="77777777" w:rsidR="00563F8F" w:rsidRPr="00331D29" w:rsidRDefault="00563F8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оригинальность (0-5 баллов).</w:t>
      </w:r>
    </w:p>
    <w:p w14:paraId="77975D09" w14:textId="77777777" w:rsidR="00563F8F" w:rsidRPr="00331D29" w:rsidRDefault="00E958DF" w:rsidP="001C3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6.1.11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3F8F"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3F8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выполненные с нарушением требований, не рассматриваются.</w:t>
      </w:r>
    </w:p>
    <w:p w14:paraId="14F03D0A" w14:textId="71CDA295" w:rsidR="008B18CF" w:rsidRPr="00595F87" w:rsidRDefault="00563F8F" w:rsidP="00646B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6.2.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Номинация</w:t>
      </w: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«Декламация литературных произведений»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</w:t>
      </w:r>
      <w:r w:rsidR="00995F48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видеоконкурса </w:t>
      </w:r>
      <w:r w:rsidR="00995F48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B18CF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ED5787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Семья</w:t>
      </w:r>
      <w:r w:rsidR="008B18CF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646B10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5F626EC4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6.2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7370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Видеок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 проводится по </w:t>
      </w:r>
      <w:r w:rsidR="00DD2988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языковым секциям (1-я секция </w:t>
      </w:r>
      <w:r w:rsidR="006D3B5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русский язык, 2-я секция </w:t>
      </w:r>
      <w:r w:rsidR="006D3B5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крымскотатарский</w:t>
      </w:r>
      <w:r w:rsidR="006D3B5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язык,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B5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3-я секция –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украинский язык, </w:t>
      </w:r>
      <w:r w:rsidR="006D3B5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-я секция </w:t>
      </w:r>
      <w:r w:rsidR="006D3B5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армянский, болгарский, греческий, немецкий и др. языки). </w:t>
      </w:r>
    </w:p>
    <w:p w14:paraId="5E402FA4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Участники: учащиеся 1-</w:t>
      </w:r>
      <w:r w:rsidR="006D3B5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</w:t>
      </w:r>
      <w:r w:rsidR="006D3B5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победители муниципального</w:t>
      </w:r>
      <w:r w:rsidR="00B9714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этапа </w:t>
      </w:r>
      <w:r w:rsidR="009A4DE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</w:t>
      </w:r>
      <w:r w:rsidR="009A4DE2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победителей от региона </w:t>
      </w:r>
      <w:r w:rsidR="009A4DE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русском, украинском и крымскотатарском языках)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все участники на армянском, болгарском, греческом и других языках. </w:t>
      </w:r>
    </w:p>
    <w:p w14:paraId="5F7089A2" w14:textId="221B197E" w:rsidR="001A0B9D" w:rsidRPr="00595F87" w:rsidRDefault="00563F8F" w:rsidP="007C4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6.2.3.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6" w:name="_Hlk94048428"/>
      <w:r w:rsidR="0097414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</w:t>
      </w:r>
      <w:r w:rsidR="001A0B9D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видеок</w:t>
      </w:r>
      <w:r w:rsidR="0097414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онкурсе необходимо </w:t>
      </w:r>
      <w:r w:rsidR="001A0B9D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</w:t>
      </w:r>
      <w:r w:rsidR="0097414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</w:t>
      </w:r>
      <w:r w:rsidR="001A0B9D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запись </w:t>
      </w:r>
      <w:r w:rsidR="00D1006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выступления </w:t>
      </w:r>
      <w:r w:rsidR="006B0451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A0B9D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индивидуальную заявку</w:t>
      </w:r>
      <w:r w:rsidR="0097414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06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A0B9D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 (форма прилагается) </w:t>
      </w:r>
      <w:r w:rsidR="00974146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электронную почту </w:t>
      </w:r>
      <w:hyperlink r:id="rId11" w:history="1"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yazyk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dusha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_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naroda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@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mail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371BB0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8F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BB0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пометкой в теме «Декламация на … языке».</w:t>
      </w:r>
      <w:bookmarkEnd w:id="6"/>
    </w:p>
    <w:p w14:paraId="7B5CEAA2" w14:textId="77777777" w:rsidR="007C45A2" w:rsidRPr="00595F87" w:rsidRDefault="001A0B9D" w:rsidP="007C4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6.2.4. В видеозаписи </w:t>
      </w:r>
      <w:r w:rsidR="00371BB0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выступления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присутствовать живое исполнение наизусть литературного произведения (поэтического или прозаического</w:t>
      </w:r>
      <w:r w:rsidR="00563F8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 закадровая декламация. </w:t>
      </w:r>
      <w:r w:rsidR="00563F8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5A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декламацией участник объявляет автора и название произведения</w:t>
      </w:r>
      <w:r w:rsidR="00371BB0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(ФИО и школу не объявлять)</w:t>
      </w:r>
      <w:r w:rsidR="007C45A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Видеозаписи низкого качества, в том числе с разрешением ниже 720 пикселей к участию не допускаются.</w:t>
      </w:r>
    </w:p>
    <w:p w14:paraId="36A24070" w14:textId="77777777" w:rsidR="00563F8F" w:rsidRPr="00595F87" w:rsidRDefault="007C45A2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6.2.5. </w:t>
      </w:r>
      <w:r w:rsidR="00563F8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время выступления </w:t>
      </w:r>
      <w:r w:rsidR="00563F8F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 не более 3 минут. За нарушение регламента</w:t>
      </w:r>
      <w:r w:rsidR="000809A4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жюри может</w:t>
      </w:r>
      <w:r w:rsidR="00563F8F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снять 5 баллов. </w:t>
      </w:r>
      <w:r w:rsidR="00563F8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Произведение не должно входить в школьную программу по литературе. Использование музыкального сопровождения </w:t>
      </w:r>
      <w:r w:rsidR="00563F8F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учитывается</w:t>
      </w:r>
      <w:r w:rsidR="00563F8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выставлении баллов за выступление и не является рекомендацией или преимуществом.</w:t>
      </w:r>
    </w:p>
    <w:p w14:paraId="098EDEA2" w14:textId="77777777" w:rsidR="007C45A2" w:rsidRPr="00595F87" w:rsidRDefault="007C45A2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6.2.6. Каждой видеозаписи </w:t>
      </w:r>
      <w:r w:rsidR="003D261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Оргкомитетом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присваивается порядковый номер</w:t>
      </w:r>
      <w:r w:rsidR="00B50ED0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. Члены жюри оценивают декламацию по указанному номеру.</w:t>
      </w:r>
    </w:p>
    <w:p w14:paraId="48FFAD71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 w:rsidR="007C45A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Критерии оценивания:</w:t>
      </w:r>
    </w:p>
    <w:p w14:paraId="13AD918F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соответствие выбранного стихотворения теме конкурса </w:t>
      </w:r>
      <w:r w:rsidR="000809A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0-10 баллов</w:t>
      </w:r>
      <w:r w:rsidR="000809A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4B5D5B2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орфоэпических норм </w:t>
      </w:r>
      <w:r w:rsidR="000809A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0-10 баллов</w:t>
      </w:r>
      <w:r w:rsidR="000809A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ED3D0B9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логических и психологических пауз </w:t>
      </w:r>
      <w:r w:rsidR="000809A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0-10 баллов</w:t>
      </w:r>
      <w:r w:rsidR="000809A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FB38DA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выбор эмоционального тона </w:t>
      </w:r>
      <w:r w:rsidR="000809A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0-10 баллов</w:t>
      </w:r>
      <w:r w:rsidR="000809A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6C0CF65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использование невербальных средств выразительности (мимика, жесты, позы, движения) </w:t>
      </w:r>
      <w:r w:rsidR="000809A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0-10 баллов</w:t>
      </w:r>
      <w:r w:rsidR="000809A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E14B7A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 w:rsidR="007C45A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Победителями конкурса (I место) по каждому языку отдельно являются участники, набравшие 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 менее </w:t>
      </w:r>
      <w:r w:rsidR="00383108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50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баллов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максимально возможных; призерами конкурса (II место) по каждому языку - участники, набравшие 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 менее </w:t>
      </w:r>
      <w:r w:rsidR="00383108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49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баллов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максимально возможных, призерами конкурса (III место) по каждому языку - участники, набравшие 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менее 4</w:t>
      </w:r>
      <w:r w:rsidR="00383108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баллов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максимально возможных.</w:t>
      </w:r>
    </w:p>
    <w:p w14:paraId="271975D7" w14:textId="77777777" w:rsidR="00184762" w:rsidRPr="00595F87" w:rsidRDefault="00184762" w:rsidP="00923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hAnsi="Times New Roman" w:cs="Times New Roman"/>
          <w:sz w:val="28"/>
          <w:szCs w:val="28"/>
        </w:rPr>
        <w:t>6.2.9.</w:t>
      </w:r>
      <w:r w:rsidRPr="00595F87">
        <w:t xml:space="preserve"> </w:t>
      </w:r>
      <w:r w:rsidRPr="00595F87">
        <w:rPr>
          <w:rFonts w:ascii="Times New Roman" w:hAnsi="Times New Roman" w:cs="Times New Roman"/>
          <w:sz w:val="28"/>
          <w:szCs w:val="28"/>
        </w:rPr>
        <w:t xml:space="preserve">Жюри оставляет за собой право: </w:t>
      </w:r>
    </w:p>
    <w:p w14:paraId="16CA8FE0" w14:textId="77777777" w:rsidR="00184762" w:rsidRPr="00595F87" w:rsidRDefault="00184762" w:rsidP="00923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hAnsi="Times New Roman" w:cs="Times New Roman"/>
          <w:sz w:val="28"/>
          <w:szCs w:val="28"/>
        </w:rPr>
        <w:t xml:space="preserve">- присуждать не все награды; </w:t>
      </w:r>
    </w:p>
    <w:p w14:paraId="73FE44E3" w14:textId="77777777" w:rsidR="00184762" w:rsidRPr="00595F87" w:rsidRDefault="00184762" w:rsidP="00923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hAnsi="Times New Roman" w:cs="Times New Roman"/>
          <w:sz w:val="28"/>
          <w:szCs w:val="28"/>
        </w:rPr>
        <w:t xml:space="preserve">- делить награды между исполнителями; </w:t>
      </w:r>
    </w:p>
    <w:p w14:paraId="7CA5A15C" w14:textId="77777777" w:rsidR="00184762" w:rsidRPr="00595F87" w:rsidRDefault="00184762" w:rsidP="00923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hAnsi="Times New Roman" w:cs="Times New Roman"/>
          <w:sz w:val="28"/>
          <w:szCs w:val="28"/>
        </w:rPr>
        <w:t xml:space="preserve">- перераспределять награды лауреатов и дипломантов между возрастными группами; </w:t>
      </w:r>
    </w:p>
    <w:p w14:paraId="34532637" w14:textId="77777777" w:rsidR="00271206" w:rsidRPr="00595F87" w:rsidRDefault="001B4102" w:rsidP="0027120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 w:rsidR="0018476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95F87">
        <w:rPr>
          <w:rFonts w:ascii="Times New Roman" w:hAnsi="Times New Roman" w:cs="Times New Roman"/>
          <w:sz w:val="28"/>
          <w:szCs w:val="28"/>
        </w:rPr>
        <w:t xml:space="preserve">Решение жюри </w:t>
      </w:r>
      <w:r w:rsidR="00B80D3E" w:rsidRPr="00595F87">
        <w:rPr>
          <w:rFonts w:ascii="Times New Roman" w:hAnsi="Times New Roman" w:cs="Times New Roman"/>
          <w:sz w:val="28"/>
          <w:szCs w:val="28"/>
        </w:rPr>
        <w:t>подтверждается протоколом</w:t>
      </w:r>
      <w:r w:rsidR="004E5F98" w:rsidRPr="00595F87">
        <w:rPr>
          <w:rFonts w:ascii="Times New Roman" w:hAnsi="Times New Roman" w:cs="Times New Roman"/>
          <w:sz w:val="28"/>
          <w:szCs w:val="28"/>
        </w:rPr>
        <w:t xml:space="preserve">, является окончательным </w:t>
      </w:r>
      <w:r w:rsidRPr="00595F87">
        <w:rPr>
          <w:rFonts w:ascii="Times New Roman" w:hAnsi="Times New Roman" w:cs="Times New Roman"/>
          <w:sz w:val="28"/>
          <w:szCs w:val="28"/>
        </w:rPr>
        <w:t>и пересмотру не подлежит.</w:t>
      </w:r>
      <w:r w:rsidR="001778DF" w:rsidRPr="00595F87">
        <w:rPr>
          <w:rFonts w:ascii="Times New Roman" w:hAnsi="Times New Roman" w:cs="Times New Roman"/>
          <w:sz w:val="28"/>
          <w:szCs w:val="28"/>
        </w:rPr>
        <w:t xml:space="preserve"> Претензии относительно решения жюри не принимаются. </w:t>
      </w:r>
    </w:p>
    <w:p w14:paraId="74EDDFD3" w14:textId="77777777" w:rsidR="005E5D02" w:rsidRPr="00595F87" w:rsidRDefault="00563F8F" w:rsidP="005E5D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6.3.</w:t>
      </w:r>
      <w:r w:rsidRPr="00595F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Номинация 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«Конкурс ораторского мастерства «Мастер слова» </w:t>
      </w:r>
      <w:r w:rsidR="00D92BC7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проводится </w:t>
      </w:r>
      <w:r w:rsidR="00902292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дистанционно</w:t>
      </w:r>
      <w:r w:rsidR="00D92BC7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F55E54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режиме</w:t>
      </w:r>
      <w:r w:rsidR="00902292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видеоконференцсвязи</w:t>
      </w:r>
      <w:r w:rsidR="00F55E5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теме:</w:t>
      </w:r>
      <w:r w:rsidR="005E5D0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D02" w:rsidRPr="00595F87">
        <w:rPr>
          <w:rFonts w:ascii="Times New Roman" w:hAnsi="Times New Roman" w:cs="Times New Roman"/>
          <w:sz w:val="28"/>
          <w:szCs w:val="28"/>
        </w:rPr>
        <w:t xml:space="preserve">Как вы понимаете слова Д.С. Лихачева, что </w:t>
      </w:r>
      <w:r w:rsidR="005E5D02" w:rsidRPr="00595F87">
        <w:rPr>
          <w:rFonts w:ascii="Times New Roman" w:hAnsi="Times New Roman" w:cs="Times New Roman"/>
          <w:sz w:val="28"/>
          <w:szCs w:val="28"/>
          <w:shd w:val="clear" w:color="auto" w:fill="F8F8FA"/>
        </w:rPr>
        <w:t>«…культурное наследие нужно трепетно оберегать».</w:t>
      </w:r>
    </w:p>
    <w:p w14:paraId="64B0854E" w14:textId="77777777" w:rsidR="00563F8F" w:rsidRPr="00595F87" w:rsidRDefault="00563F8F" w:rsidP="002712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6.3.1. Участники: учащиеся 9-11 классов (н</w:t>
      </w:r>
      <w:r w:rsidR="00383108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более </w:t>
      </w:r>
      <w:r w:rsidR="00D92BC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3108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D92BC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83108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региона)</w:t>
      </w:r>
      <w:r w:rsidR="000809A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CC7F5E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победитель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этапа и все </w:t>
      </w:r>
      <w:r w:rsidR="00D92BC7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армянском, болгарском, греческом и других </w:t>
      </w:r>
      <w:r w:rsidR="00677DC1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родных </w:t>
      </w:r>
      <w:r w:rsidR="00F55E54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языках </w:t>
      </w:r>
    </w:p>
    <w:p w14:paraId="62F6F1A7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представляют устное сообщение по предложенной теме в форме публичного ораторского выступления на родном языке. Общее время выступления 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не более 3 минут.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выступления возможны вопросы членов жюри. 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="000809A4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нарушение регламента жюри может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снять </w:t>
      </w:r>
      <w:r w:rsidR="00383108"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баллов.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Письменный перевод на русский язык с других языков народов Крыма обязателен </w:t>
      </w:r>
      <w:r w:rsidR="00902292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(прилагается к заявке)</w:t>
      </w:r>
      <w:r w:rsidR="00902292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предоставляется членам жюри перед выступлением. Оратор раскрывает тему, используя разнообразные приемы речи с учетом композиции выступления; демонстрирует владение голосом, мимикой, жестами. </w:t>
      </w:r>
    </w:p>
    <w:p w14:paraId="36A17839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6.3.3.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оценивания:</w:t>
      </w:r>
    </w:p>
    <w:p w14:paraId="6B8DF367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раскрытие выбранной темы, логика выступления (0-10 баллов);</w:t>
      </w:r>
    </w:p>
    <w:p w14:paraId="3FBFA84F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оригинальность подачи материала, контакт с аудиторией (0-10 баллов);</w:t>
      </w:r>
    </w:p>
    <w:p w14:paraId="36A8BC23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грамотность и образность речи (0-10 баллов);</w:t>
      </w:r>
    </w:p>
    <w:p w14:paraId="0246519A" w14:textId="77777777" w:rsidR="00563F8F" w:rsidRPr="00595F87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эмоциональность, артистичность, дикция (0-10 баллов). </w:t>
      </w:r>
    </w:p>
    <w:p w14:paraId="5EB52DFA" w14:textId="77777777" w:rsidR="00D92BC7" w:rsidRPr="00595F87" w:rsidRDefault="00563F8F" w:rsidP="00D92B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6.3.4.</w:t>
      </w:r>
      <w:r w:rsidRPr="00595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Победителями конкурса (I место) по каждому языку отдельно являются участники, набравшие </w:t>
      </w: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 менее </w:t>
      </w:r>
      <w:r w:rsidR="00FD668D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</w:t>
      </w: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максимально возможных; призерами конкурса (II место) по каждому языку - участники, набравшие </w:t>
      </w: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менее 3</w:t>
      </w:r>
      <w:r w:rsidR="00FD668D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максимально возможных, призерами конкурса (III место) по каждому языку - участники, набравшие </w:t>
      </w: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менее 3</w:t>
      </w:r>
      <w:r w:rsidR="00FD668D"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595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максимально возможных.</w:t>
      </w:r>
    </w:p>
    <w:p w14:paraId="67B1B007" w14:textId="77777777" w:rsidR="00110F68" w:rsidRPr="00595F87" w:rsidRDefault="00110F68" w:rsidP="00110F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hAnsi="Times New Roman" w:cs="Times New Roman"/>
          <w:sz w:val="28"/>
          <w:szCs w:val="28"/>
        </w:rPr>
        <w:t>6.3.5.</w:t>
      </w:r>
      <w:r w:rsidRPr="00595F87">
        <w:t xml:space="preserve"> </w:t>
      </w:r>
      <w:r w:rsidRPr="00595F87">
        <w:rPr>
          <w:rFonts w:ascii="Times New Roman" w:hAnsi="Times New Roman" w:cs="Times New Roman"/>
          <w:sz w:val="28"/>
          <w:szCs w:val="28"/>
        </w:rPr>
        <w:t xml:space="preserve">Жюри оставляет за собой право: </w:t>
      </w:r>
    </w:p>
    <w:p w14:paraId="26BAF614" w14:textId="77777777" w:rsidR="00110F68" w:rsidRPr="00595F87" w:rsidRDefault="00110F68" w:rsidP="00110F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hAnsi="Times New Roman" w:cs="Times New Roman"/>
          <w:sz w:val="28"/>
          <w:szCs w:val="28"/>
        </w:rPr>
        <w:lastRenderedPageBreak/>
        <w:t xml:space="preserve">- присуждать не все награды; </w:t>
      </w:r>
    </w:p>
    <w:p w14:paraId="6D7F2891" w14:textId="77777777" w:rsidR="00110F68" w:rsidRPr="00595F87" w:rsidRDefault="00110F68" w:rsidP="00110F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hAnsi="Times New Roman" w:cs="Times New Roman"/>
          <w:sz w:val="28"/>
          <w:szCs w:val="28"/>
        </w:rPr>
        <w:t xml:space="preserve">- делить награды между исполнителями; </w:t>
      </w:r>
    </w:p>
    <w:p w14:paraId="42443192" w14:textId="77777777" w:rsidR="00110F68" w:rsidRPr="00595F87" w:rsidRDefault="00110F68" w:rsidP="00110F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hAnsi="Times New Roman" w:cs="Times New Roman"/>
          <w:sz w:val="28"/>
          <w:szCs w:val="28"/>
        </w:rPr>
        <w:t xml:space="preserve">- перераспределять награды лауреатов и дипломантов между возрастными группами; </w:t>
      </w:r>
    </w:p>
    <w:p w14:paraId="4D2E8149" w14:textId="77777777" w:rsidR="00110F68" w:rsidRPr="00595F87" w:rsidRDefault="00110F68" w:rsidP="00110F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hAnsi="Times New Roman" w:cs="Times New Roman"/>
          <w:sz w:val="28"/>
          <w:szCs w:val="28"/>
        </w:rPr>
        <w:t>- останавливать исполнение программы при несоблюдении регламента конкурса.</w:t>
      </w:r>
    </w:p>
    <w:p w14:paraId="0C229FCB" w14:textId="77777777" w:rsidR="00902292" w:rsidRPr="00595F87" w:rsidRDefault="00D92BC7" w:rsidP="00110F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6.3.</w:t>
      </w:r>
      <w:r w:rsidR="00110F68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95F87">
        <w:rPr>
          <w:rFonts w:ascii="Times New Roman" w:hAnsi="Times New Roman" w:cs="Times New Roman"/>
          <w:sz w:val="28"/>
          <w:szCs w:val="28"/>
        </w:rPr>
        <w:t>Решение жюри подтверждается протоколом</w:t>
      </w:r>
      <w:r w:rsidR="00110F68" w:rsidRPr="00595F87">
        <w:rPr>
          <w:rFonts w:ascii="Times New Roman" w:hAnsi="Times New Roman" w:cs="Times New Roman"/>
          <w:sz w:val="28"/>
          <w:szCs w:val="28"/>
        </w:rPr>
        <w:t>, является окончательным</w:t>
      </w:r>
      <w:r w:rsidRPr="00595F87">
        <w:rPr>
          <w:rFonts w:ascii="Times New Roman" w:hAnsi="Times New Roman" w:cs="Times New Roman"/>
          <w:sz w:val="28"/>
          <w:szCs w:val="28"/>
        </w:rPr>
        <w:t xml:space="preserve"> и пересмотру не подлежит.</w:t>
      </w:r>
      <w:r w:rsidR="00902292" w:rsidRPr="00595F87">
        <w:rPr>
          <w:rFonts w:ascii="Times New Roman" w:hAnsi="Times New Roman" w:cs="Times New Roman"/>
          <w:sz w:val="28"/>
          <w:szCs w:val="28"/>
        </w:rPr>
        <w:t xml:space="preserve"> Претензии относительно решения жюри не принимаются. </w:t>
      </w:r>
    </w:p>
    <w:p w14:paraId="2758F328" w14:textId="16DBE482" w:rsidR="00420C90" w:rsidRPr="00595F87" w:rsidRDefault="005B7E83" w:rsidP="005B7E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20C90" w:rsidRPr="00595F87">
        <w:rPr>
          <w:rFonts w:ascii="Times New Roman" w:hAnsi="Times New Roman" w:cs="Times New Roman"/>
          <w:b/>
          <w:sz w:val="28"/>
          <w:szCs w:val="28"/>
        </w:rPr>
        <w:t xml:space="preserve">6.4. Номинация </w:t>
      </w:r>
      <w:r w:rsidR="00F44941" w:rsidRPr="00595F87">
        <w:rPr>
          <w:rFonts w:ascii="Times New Roman" w:hAnsi="Times New Roman" w:cs="Times New Roman"/>
          <w:b/>
          <w:sz w:val="28"/>
          <w:szCs w:val="28"/>
        </w:rPr>
        <w:t>«</w:t>
      </w:r>
      <w:r w:rsidR="00BA33EF">
        <w:rPr>
          <w:rFonts w:ascii="Times New Roman" w:hAnsi="Times New Roman" w:cs="Times New Roman"/>
          <w:b/>
          <w:sz w:val="28"/>
          <w:szCs w:val="28"/>
        </w:rPr>
        <w:t>Конкурс народной</w:t>
      </w:r>
      <w:r w:rsidR="00420C90" w:rsidRPr="00595F87">
        <w:rPr>
          <w:rFonts w:ascii="Times New Roman" w:hAnsi="Times New Roman" w:cs="Times New Roman"/>
          <w:b/>
          <w:sz w:val="28"/>
          <w:szCs w:val="28"/>
        </w:rPr>
        <w:t xml:space="preserve"> песн</w:t>
      </w:r>
      <w:r w:rsidR="00BA33EF">
        <w:rPr>
          <w:rFonts w:ascii="Times New Roman" w:hAnsi="Times New Roman" w:cs="Times New Roman"/>
          <w:b/>
          <w:sz w:val="28"/>
          <w:szCs w:val="28"/>
        </w:rPr>
        <w:t>и</w:t>
      </w:r>
      <w:r w:rsidR="00F44941" w:rsidRPr="00595F8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E2C5D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сольном исполнении </w:t>
      </w:r>
      <w:r w:rsidR="0073249F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420C90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народное пение, фольклор, этног</w:t>
      </w:r>
      <w:r w:rsidR="005E2C5D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рафия) – </w:t>
      </w:r>
      <w:r w:rsidR="00DB040F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проводится в форме видеоконкурса</w:t>
      </w:r>
      <w:r w:rsidR="00420C90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1A751927" w14:textId="77777777" w:rsidR="005B7E83" w:rsidRPr="00595F87" w:rsidRDefault="005B7E83" w:rsidP="005B7E8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420C90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.4.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420C90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Участники: учащиеся 2-х в</w:t>
      </w:r>
      <w:r w:rsidR="00420C90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озрастны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х групп</w:t>
      </w:r>
      <w:r w:rsidR="00420C90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  <w:r w:rsidRPr="00595F8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420C90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ладшая группа  </w:t>
      </w:r>
      <w:r w:rsidR="00420C90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– с 6 до 10 лет;</w:t>
      </w:r>
      <w:r w:rsidRPr="00595F8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420C90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юн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иорская группа – с 11 до 14 лет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более 1 человека от региона) - </w:t>
      </w:r>
      <w:r w:rsidR="00FF3E9A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победитель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этапа и все участники на армянском, болгарском, греческом и других родных языках; </w:t>
      </w:r>
    </w:p>
    <w:p w14:paraId="3AA50095" w14:textId="53A1C56F" w:rsidR="00F44941" w:rsidRPr="00595F87" w:rsidRDefault="005B7E83" w:rsidP="0064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6.4</w:t>
      </w:r>
      <w:r w:rsidR="00420C90"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исполняет одно произведение под фонограмму «минус» либо под живой аккомпанемент продолжительностью не более 3-х минут. </w:t>
      </w:r>
      <w:r w:rsidR="00F44941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71425F3" w14:textId="77777777" w:rsidR="00F44941" w:rsidRPr="00595F87" w:rsidRDefault="005B7E83" w:rsidP="00646B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6.4.4. </w:t>
      </w:r>
      <w:r w:rsidR="00F44941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вокального репертуара под фонограмму «плюс» жюри не оценивает.</w:t>
      </w:r>
      <w:r w:rsidR="00F44941" w:rsidRPr="00595F87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="00F44941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видеоролика или слайд-шоу (с учетом организационных возможностей) параллельно с выступлением </w:t>
      </w:r>
      <w:r w:rsidR="00FA31D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оценивается</w:t>
      </w:r>
      <w:r w:rsidR="00F44941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00C29B" w14:textId="71685F92" w:rsidR="005B7E83" w:rsidRPr="00595F87" w:rsidRDefault="005B7E83" w:rsidP="00646B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6.4.5. Критерии оценивания:</w:t>
      </w:r>
    </w:p>
    <w:p w14:paraId="37367A4B" w14:textId="3C023D0F" w:rsidR="005B7E83" w:rsidRPr="00595F87" w:rsidRDefault="005B7E83" w:rsidP="00646B10">
      <w:pPr>
        <w:spacing w:after="0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95F87">
        <w:rPr>
          <w:rFonts w:ascii="Times New Roman" w:hAnsi="Times New Roman" w:cs="Times New Roman"/>
          <w:sz w:val="28"/>
          <w:szCs w:val="28"/>
        </w:rPr>
        <w:t xml:space="preserve">Соответствие тематике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(0-10 баллов);</w:t>
      </w:r>
    </w:p>
    <w:p w14:paraId="3FFE5BC0" w14:textId="4FAAAFBA" w:rsidR="005B7E83" w:rsidRPr="00595F87" w:rsidRDefault="005B7E83" w:rsidP="00646B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43FC0" w:rsidRPr="00595F87">
        <w:rPr>
          <w:rFonts w:ascii="Times New Roman" w:hAnsi="Times New Roman" w:cs="Times New Roman"/>
          <w:sz w:val="28"/>
          <w:szCs w:val="28"/>
        </w:rPr>
        <w:t>Частота интонирования и качество звучания</w:t>
      </w:r>
      <w:r w:rsidR="00D43FC0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(0-10 баллов);</w:t>
      </w:r>
    </w:p>
    <w:p w14:paraId="1C1299B0" w14:textId="146809F1" w:rsidR="00DB040F" w:rsidRPr="00595F87" w:rsidRDefault="005B7E83" w:rsidP="00646B10">
      <w:pPr>
        <w:spacing w:after="0"/>
        <w:ind w:right="11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43FC0" w:rsidRPr="00595F87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Целостность номера, композиционное единство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(0-10 баллов)</w:t>
      </w:r>
      <w:r w:rsidR="00D43FC0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9EAC9D" w14:textId="480106BF" w:rsidR="00DB040F" w:rsidRPr="00595F87" w:rsidRDefault="00DB040F" w:rsidP="00646B10">
      <w:pPr>
        <w:tabs>
          <w:tab w:val="left" w:pos="851"/>
          <w:tab w:val="left" w:pos="1134"/>
        </w:tabs>
        <w:spacing w:after="0"/>
        <w:ind w:right="11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43FC0" w:rsidRPr="00595F87">
        <w:rPr>
          <w:rFonts w:ascii="Times New Roman" w:hAnsi="Times New Roman" w:cs="Times New Roman"/>
          <w:sz w:val="28"/>
          <w:szCs w:val="28"/>
        </w:rPr>
        <w:t>Музыкальность, художе</w:t>
      </w:r>
      <w:r w:rsidRPr="00595F87">
        <w:rPr>
          <w:rFonts w:ascii="Times New Roman" w:hAnsi="Times New Roman" w:cs="Times New Roman"/>
          <w:sz w:val="28"/>
          <w:szCs w:val="28"/>
        </w:rPr>
        <w:t xml:space="preserve">ственная трактовка музыкального </w:t>
      </w:r>
      <w:r w:rsidR="00D43FC0" w:rsidRPr="00595F87">
        <w:rPr>
          <w:rFonts w:ascii="Times New Roman" w:hAnsi="Times New Roman" w:cs="Times New Roman"/>
          <w:sz w:val="28"/>
          <w:szCs w:val="28"/>
        </w:rPr>
        <w:t>произведения</w:t>
      </w:r>
      <w:r w:rsidRPr="00595F87">
        <w:rPr>
          <w:rFonts w:ascii="Times New Roman" w:hAnsi="Times New Roman" w:cs="Times New Roman"/>
          <w:sz w:val="28"/>
          <w:szCs w:val="28"/>
        </w:rPr>
        <w:t xml:space="preserve">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(0-10 баллов);</w:t>
      </w:r>
    </w:p>
    <w:p w14:paraId="3250B4F0" w14:textId="29C89349" w:rsidR="00FA31DF" w:rsidRPr="00595F87" w:rsidRDefault="00DB040F" w:rsidP="00646B10">
      <w:pPr>
        <w:spacing w:after="0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95F87">
        <w:rPr>
          <w:rFonts w:ascii="Times New Roman" w:hAnsi="Times New Roman" w:cs="Times New Roman"/>
          <w:sz w:val="28"/>
          <w:szCs w:val="28"/>
        </w:rPr>
        <w:t xml:space="preserve">Артистизм и уровень сценической культуры 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(0-10 баллов).</w:t>
      </w:r>
      <w:r w:rsidRPr="00595F87">
        <w:rPr>
          <w:rFonts w:ascii="Times New Roman" w:hAnsi="Times New Roman" w:cs="Times New Roman"/>
          <w:sz w:val="28"/>
          <w:szCs w:val="28"/>
        </w:rPr>
        <w:t xml:space="preserve">  </w:t>
      </w:r>
      <w:r w:rsidR="00F44941" w:rsidRPr="00595F87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– </w:t>
      </w:r>
      <w:r w:rsidR="0073249F" w:rsidRPr="00595F87">
        <w:rPr>
          <w:rFonts w:ascii="Times New Roman" w:hAnsi="Times New Roman" w:cs="Times New Roman"/>
          <w:sz w:val="28"/>
          <w:szCs w:val="28"/>
        </w:rPr>
        <w:t>5</w:t>
      </w:r>
      <w:r w:rsidR="00F44941" w:rsidRPr="00595F87">
        <w:rPr>
          <w:rFonts w:ascii="Times New Roman" w:hAnsi="Times New Roman" w:cs="Times New Roman"/>
          <w:sz w:val="28"/>
          <w:szCs w:val="28"/>
        </w:rPr>
        <w:t>0 баллов.</w:t>
      </w:r>
    </w:p>
    <w:p w14:paraId="5D3A33FA" w14:textId="66145CA1" w:rsidR="00DB040F" w:rsidRPr="00595F87" w:rsidRDefault="00FA31DF" w:rsidP="00646B10">
      <w:pPr>
        <w:spacing w:after="0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F87">
        <w:rPr>
          <w:rFonts w:ascii="Times New Roman" w:hAnsi="Times New Roman" w:cs="Times New Roman"/>
          <w:sz w:val="28"/>
          <w:szCs w:val="28"/>
        </w:rPr>
        <w:t xml:space="preserve">6.4.6. </w:t>
      </w:r>
      <w:r w:rsidR="00DB040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видеок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онкурсе </w:t>
      </w:r>
      <w:r w:rsidR="00DB040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направить видеозапись выступления и индивидуальную заявку на участника (форма прилагается) на электронную почту </w:t>
      </w:r>
      <w:hyperlink r:id="rId12" w:history="1"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yazyk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dusha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_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naroda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@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mail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DB040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пометкой в теме «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Народная песня </w:t>
      </w:r>
      <w:r w:rsidR="00DB040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… языке».</w:t>
      </w:r>
    </w:p>
    <w:p w14:paraId="1CE8E107" w14:textId="77777777" w:rsidR="00FA31DF" w:rsidRPr="00331D29" w:rsidRDefault="00DB040F" w:rsidP="00646B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FA31D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31D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Перед </w:t>
      </w:r>
      <w:r w:rsidR="00FA31DF"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выступлением</w:t>
      </w:r>
      <w:r w:rsidRPr="0059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 объявляет на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звание произведения (ФИО и школу не объявлять). Видеозаписи низкого качества, в том числе с разрешением ниже 720 пи</w:t>
      </w:r>
      <w:r w:rsidR="00FA31D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кселей к участию не допускаются.</w:t>
      </w:r>
    </w:p>
    <w:p w14:paraId="2D0D8FE7" w14:textId="3678B281" w:rsidR="00FA31DF" w:rsidRPr="00331D29" w:rsidRDefault="00FA31DF" w:rsidP="00646B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6.5. </w:t>
      </w:r>
      <w:r w:rsidR="00F44941"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44941" w:rsidRPr="00331D2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Номинация </w:t>
      </w:r>
      <w:r w:rsidR="00F44941" w:rsidRPr="00D739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</w:t>
      </w:r>
      <w:r w:rsidR="00D7390A" w:rsidRPr="00D739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Конкурс народного</w:t>
      </w:r>
      <w:r w:rsidR="001D6007" w:rsidRPr="00D739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та</w:t>
      </w:r>
      <w:r w:rsidR="00914F4E" w:rsidRPr="00D739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r w:rsidR="00D7390A" w:rsidRPr="00D739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ца</w:t>
      </w:r>
      <w:r w:rsidR="00F44941" w:rsidRPr="00D739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  <w:r w:rsidRPr="00331D2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7051AE"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соло или групповое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проводится в форме видеоконкурса;</w:t>
      </w:r>
    </w:p>
    <w:p w14:paraId="7C5659E5" w14:textId="77777777" w:rsidR="00F44941" w:rsidRPr="00331D29" w:rsidRDefault="00FA31DF" w:rsidP="00646B1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6.5.1. </w:t>
      </w:r>
      <w:r w:rsidR="000B511D"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>Участники: учащиеся 2-х возрастных групп:</w:t>
      </w:r>
      <w:r w:rsidR="000B511D" w:rsidRPr="00331D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B511D"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>младшая группа  – с 6 до 10 лет;</w:t>
      </w:r>
      <w:r w:rsidR="000B511D" w:rsidRPr="00331D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B511D"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>юниорская группа – с 11 до 14 лет</w:t>
      </w:r>
      <w:r w:rsidR="000B511D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более 1 человека </w:t>
      </w:r>
      <w:r w:rsidR="007051AE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группы </w:t>
      </w:r>
      <w:r w:rsidR="000B511D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региона) - победитель муниципального этапа </w:t>
      </w:r>
      <w:bookmarkStart w:id="7" w:name="_Hlk94048999"/>
      <w:r w:rsidR="000B511D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 участники на армянском, болгарском, греческом и других родных языках</w:t>
      </w:r>
      <w:bookmarkEnd w:id="7"/>
      <w:r w:rsidR="00A80D06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44941"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Продолжительность каждого танца до </w:t>
      </w:r>
      <w:r w:rsidR="007051AE"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F44941"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минут.</w:t>
      </w:r>
    </w:p>
    <w:p w14:paraId="209F5D67" w14:textId="77777777" w:rsidR="00565EC5" w:rsidRPr="00331D29" w:rsidRDefault="00B42EC5" w:rsidP="00565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6.5.2. Критерии оценивания:</w:t>
      </w:r>
    </w:p>
    <w:p w14:paraId="475A87DF" w14:textId="2996FE1D" w:rsidR="00B42EC5" w:rsidRPr="00331D29" w:rsidRDefault="00B42EC5" w:rsidP="00565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общий художественный уровень представленной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(0-10 баллов);</w:t>
      </w:r>
    </w:p>
    <w:p w14:paraId="771B43A2" w14:textId="4B84079C" w:rsidR="00B42EC5" w:rsidRPr="00331D29" w:rsidRDefault="00B42EC5" w:rsidP="00B42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>степень владения приемами народного исполнительства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(0-10 баллов);</w:t>
      </w:r>
    </w:p>
    <w:p w14:paraId="6BFEA4F2" w14:textId="55C5583C" w:rsidR="00B42EC5" w:rsidRPr="00331D29" w:rsidRDefault="00B42EC5" w:rsidP="00B42EC5">
      <w:pPr>
        <w:spacing w:after="0"/>
        <w:ind w:right="113"/>
        <w:jc w:val="both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>сохранение подлинных народных традиций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(0-10 баллов);</w:t>
      </w:r>
    </w:p>
    <w:p w14:paraId="230AC4F0" w14:textId="61E59204" w:rsidR="00B42EC5" w:rsidRPr="00331D29" w:rsidRDefault="00B42EC5" w:rsidP="00B42EC5">
      <w:pPr>
        <w:spacing w:after="0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      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>соответствие сценического костюма художественному образу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(0-10 баллов);</w:t>
      </w:r>
    </w:p>
    <w:p w14:paraId="6F31E9C0" w14:textId="1619A001" w:rsidR="00B42EC5" w:rsidRPr="00331D29" w:rsidRDefault="00B42EC5" w:rsidP="00B42EC5">
      <w:pPr>
        <w:tabs>
          <w:tab w:val="left" w:pos="851"/>
          <w:tab w:val="left" w:pos="1134"/>
        </w:tabs>
        <w:spacing w:after="0"/>
        <w:ind w:right="11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zh-CN"/>
        </w:rPr>
        <w:t>уровень сценического воплощения материала</w:t>
      </w:r>
      <w:r w:rsidRPr="00331D29">
        <w:rPr>
          <w:rFonts w:ascii="Times New Roman" w:hAnsi="Times New Roman" w:cs="Times New Roman"/>
          <w:sz w:val="28"/>
          <w:szCs w:val="28"/>
        </w:rPr>
        <w:t xml:space="preserve">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(0-10 баллов)</w:t>
      </w:r>
      <w:r w:rsidR="00565EC5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E15E4A" w14:textId="77777777" w:rsidR="00B42EC5" w:rsidRPr="00331D29" w:rsidRDefault="00B42EC5" w:rsidP="00B42EC5">
      <w:pPr>
        <w:spacing w:after="0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331D29">
        <w:rPr>
          <w:rFonts w:ascii="Times New Roman" w:hAnsi="Times New Roman" w:cs="Times New Roman"/>
          <w:sz w:val="28"/>
          <w:szCs w:val="28"/>
        </w:rPr>
        <w:t>Максимальное количество баллов – 50 баллов.</w:t>
      </w:r>
    </w:p>
    <w:p w14:paraId="28EB1A52" w14:textId="77C6F75F" w:rsidR="00B42EC5" w:rsidRPr="00331D29" w:rsidRDefault="00B42EC5" w:rsidP="00B42EC5">
      <w:pPr>
        <w:spacing w:after="0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D29">
        <w:rPr>
          <w:rFonts w:ascii="Times New Roman" w:hAnsi="Times New Roman" w:cs="Times New Roman"/>
          <w:sz w:val="28"/>
          <w:szCs w:val="28"/>
        </w:rPr>
        <w:t>6.</w:t>
      </w:r>
      <w:r w:rsidR="00593F6F" w:rsidRPr="00331D29">
        <w:rPr>
          <w:rFonts w:ascii="Times New Roman" w:hAnsi="Times New Roman" w:cs="Times New Roman"/>
          <w:sz w:val="28"/>
          <w:szCs w:val="28"/>
        </w:rPr>
        <w:t>5</w:t>
      </w:r>
      <w:r w:rsidRPr="00331D29">
        <w:rPr>
          <w:rFonts w:ascii="Times New Roman" w:hAnsi="Times New Roman" w:cs="Times New Roman"/>
          <w:sz w:val="28"/>
          <w:szCs w:val="28"/>
        </w:rPr>
        <w:t>.</w:t>
      </w:r>
      <w:r w:rsidR="00593F6F" w:rsidRPr="00331D29">
        <w:rPr>
          <w:rFonts w:ascii="Times New Roman" w:hAnsi="Times New Roman" w:cs="Times New Roman"/>
          <w:sz w:val="28"/>
          <w:szCs w:val="28"/>
        </w:rPr>
        <w:t>3</w:t>
      </w:r>
      <w:r w:rsidRPr="00331D29">
        <w:rPr>
          <w:rFonts w:ascii="Times New Roman" w:hAnsi="Times New Roman" w:cs="Times New Roman"/>
          <w:sz w:val="28"/>
          <w:szCs w:val="28"/>
        </w:rPr>
        <w:t xml:space="preserve">. 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видеоконкурсе необходимо направить видеозапись выступления и индивидуальную заявку на участника (форма прилагается) на электронную почту </w:t>
      </w:r>
      <w:hyperlink r:id="rId13" w:history="1"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yazyk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dusha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_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naroda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@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mail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F65F92" w:rsidRPr="00595F87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пометкой в теме «Народн</w:t>
      </w:r>
      <w:r w:rsidR="00593F6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3F6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танец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E5D82AB" w14:textId="77777777" w:rsidR="00B42EC5" w:rsidRPr="00331D29" w:rsidRDefault="00B42EC5" w:rsidP="00B42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93F6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3F6F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.  Перед выступлением участник объявляет название произведения (ФИО и школу не объявлять). Видеозаписи низкого качества, в том числе с разрешением ниже 720 пикселей к участию не допускаются.</w:t>
      </w:r>
    </w:p>
    <w:p w14:paraId="682EAC71" w14:textId="77777777" w:rsidR="00563F8F" w:rsidRPr="00331D29" w:rsidRDefault="00563F8F" w:rsidP="0092367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Награждение победителей</w:t>
      </w:r>
    </w:p>
    <w:p w14:paraId="619A65C8" w14:textId="77777777" w:rsidR="00563F8F" w:rsidRPr="00331D29" w:rsidRDefault="00563F8F" w:rsidP="009236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Победители и призеры Конкурса определяются решением жюри.</w:t>
      </w:r>
    </w:p>
    <w:p w14:paraId="7B3F97B9" w14:textId="77777777" w:rsidR="000F5221" w:rsidRPr="00331D29" w:rsidRDefault="00563F8F" w:rsidP="00D92B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Победители и призеры </w:t>
      </w:r>
      <w:r w:rsidR="000809A4"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Pr="003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награждаются дипломами I, II, III степени Министерства образования, науки и молодежи Республики Крым.</w:t>
      </w:r>
    </w:p>
    <w:p w14:paraId="51AC8DE4" w14:textId="77777777" w:rsidR="00AA3CE2" w:rsidRPr="00331D29" w:rsidRDefault="00AA3CE2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CC3D11" w14:textId="77777777" w:rsidR="00AA3CE2" w:rsidRPr="00331D29" w:rsidRDefault="00AA3CE2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F9BD4" w14:textId="77777777" w:rsidR="00902292" w:rsidRPr="00331D29" w:rsidRDefault="00902292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9E802" w14:textId="77777777" w:rsidR="005D1062" w:rsidRPr="00331D29" w:rsidRDefault="005D1062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E68652" w14:textId="77777777" w:rsidR="005D1062" w:rsidRPr="00331D29" w:rsidRDefault="005D1062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BBB95A" w14:textId="77777777" w:rsidR="005D1062" w:rsidRPr="00331D29" w:rsidRDefault="005D1062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C28910" w14:textId="77777777" w:rsidR="005D1062" w:rsidRPr="00331D29" w:rsidRDefault="005D1062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0FCB5" w14:textId="77777777" w:rsidR="000D33FA" w:rsidRPr="00331D29" w:rsidRDefault="000D33FA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BB9A0C" w14:textId="77777777" w:rsidR="000D33FA" w:rsidRPr="00331D29" w:rsidRDefault="000D33FA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11A695" w14:textId="77777777" w:rsidR="000D33FA" w:rsidRPr="00331D29" w:rsidRDefault="000D33FA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309573" w14:textId="77777777" w:rsidR="000D33FA" w:rsidRPr="00331D29" w:rsidRDefault="000D33FA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E1FECB" w14:textId="77777777" w:rsidR="000D33FA" w:rsidRPr="00331D29" w:rsidRDefault="000D33FA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89D6B" w14:textId="77777777" w:rsidR="000D33FA" w:rsidRPr="00331D29" w:rsidRDefault="000D33FA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BBEC63" w14:textId="77777777" w:rsidR="000D33FA" w:rsidRPr="00331D29" w:rsidRDefault="000D33FA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6855A0" w14:textId="77777777" w:rsidR="000D33FA" w:rsidRPr="00331D29" w:rsidRDefault="000D33FA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A9B5C9" w14:textId="77777777" w:rsidR="000D33FA" w:rsidRPr="00331D29" w:rsidRDefault="000D33FA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AFD7FA" w14:textId="77777777" w:rsidR="000D33FA" w:rsidRPr="00331D29" w:rsidRDefault="000D33FA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FD8AAE" w14:textId="77777777" w:rsidR="000D33FA" w:rsidRPr="00331D29" w:rsidRDefault="000D33FA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4F4EB" w14:textId="77777777" w:rsidR="000D33FA" w:rsidRDefault="000D33FA" w:rsidP="00DF3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2DACE4" w14:textId="77777777" w:rsidR="00DF343D" w:rsidRDefault="00DF343D" w:rsidP="00DF3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FFC359" w14:textId="77777777" w:rsidR="0037187B" w:rsidRDefault="0037187B" w:rsidP="00DF3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F603A6" w14:textId="77777777" w:rsidR="0037187B" w:rsidRDefault="0037187B" w:rsidP="00DF3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F6DABC" w14:textId="77777777" w:rsidR="0037187B" w:rsidRDefault="0037187B" w:rsidP="00DF3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239A2" w14:textId="77777777" w:rsidR="0037187B" w:rsidRDefault="0037187B" w:rsidP="00DF3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D9E5CD" w14:textId="77777777" w:rsidR="0037187B" w:rsidRDefault="0037187B" w:rsidP="00DF3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51BD52" w14:textId="77777777" w:rsidR="0037187B" w:rsidRDefault="0037187B" w:rsidP="00DF3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8B015" w14:textId="77777777" w:rsidR="0037187B" w:rsidRDefault="0037187B" w:rsidP="00DF3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E7DF6E" w14:textId="77777777" w:rsidR="0037187B" w:rsidRDefault="0037187B" w:rsidP="00DF3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66A57D" w14:textId="77777777" w:rsidR="0037187B" w:rsidRPr="00331D29" w:rsidRDefault="0037187B" w:rsidP="00DF3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5F4208" w14:textId="77777777" w:rsidR="001D6007" w:rsidRDefault="001D6007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FAA9A4" w14:textId="46B7E880" w:rsidR="00565EC5" w:rsidRPr="00331D29" w:rsidRDefault="007B75B4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565EC5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5563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618F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DEE1F7" w14:textId="13189AE3" w:rsidR="007B75B4" w:rsidRPr="00331D29" w:rsidRDefault="007B75B4" w:rsidP="00EA618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Министерства образования, </w:t>
      </w:r>
      <w:r w:rsidR="000F5221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 и</w:t>
      </w: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молодежи Республики Крым                     </w:t>
      </w:r>
    </w:p>
    <w:p w14:paraId="7E8F9625" w14:textId="0D959CDF" w:rsidR="00976966" w:rsidRPr="00331D29" w:rsidRDefault="00976966" w:rsidP="00976966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65EC5" w:rsidRPr="00CA56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CA5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565EC5" w:rsidRPr="00CA56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65800C57" w14:textId="77777777" w:rsidR="007B75B4" w:rsidRPr="00331D29" w:rsidRDefault="007B75B4" w:rsidP="007B75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C664C07" w14:textId="77777777" w:rsidR="007B75B4" w:rsidRPr="00331D29" w:rsidRDefault="007B75B4" w:rsidP="007B75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14:paraId="7B7FB45B" w14:textId="77777777" w:rsidR="007B75B4" w:rsidRPr="00331D29" w:rsidRDefault="007B75B4" w:rsidP="007B75B4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="00FD79AD"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</w:t>
      </w:r>
      <w:r w:rsidR="00902292"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="006B0451"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331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09A4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Всекрымском творческом</w:t>
      </w: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</w:t>
      </w:r>
      <w:r w:rsidR="000809A4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«Язык – душа народа»  </w:t>
      </w:r>
    </w:p>
    <w:p w14:paraId="6D370529" w14:textId="77777777" w:rsidR="007B75B4" w:rsidRPr="00331D29" w:rsidRDefault="007B75B4" w:rsidP="00BB0E65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номинации </w:t>
      </w:r>
      <w:r w:rsidRPr="00331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«Письменная творческая работа»</w:t>
      </w: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3"/>
        <w:gridCol w:w="816"/>
        <w:gridCol w:w="2039"/>
        <w:gridCol w:w="1071"/>
        <w:gridCol w:w="749"/>
        <w:gridCol w:w="1847"/>
        <w:gridCol w:w="1100"/>
      </w:tblGrid>
      <w:tr w:rsidR="00331D29" w:rsidRPr="00331D29" w14:paraId="2FB12957" w14:textId="77777777" w:rsidTr="0018672C">
        <w:tc>
          <w:tcPr>
            <w:tcW w:w="0" w:type="auto"/>
          </w:tcPr>
          <w:p w14:paraId="72CDEAB4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</w:t>
            </w:r>
          </w:p>
          <w:p w14:paraId="60B2027C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 (полностью)</w:t>
            </w:r>
          </w:p>
        </w:tc>
        <w:tc>
          <w:tcPr>
            <w:tcW w:w="0" w:type="auto"/>
          </w:tcPr>
          <w:p w14:paraId="28163C12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</w:tcPr>
          <w:p w14:paraId="780B3D07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учебного заведения, регион</w:t>
            </w:r>
          </w:p>
        </w:tc>
        <w:tc>
          <w:tcPr>
            <w:tcW w:w="0" w:type="auto"/>
          </w:tcPr>
          <w:p w14:paraId="6231221D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работы</w:t>
            </w:r>
          </w:p>
          <w:p w14:paraId="11F69405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</w:t>
            </w:r>
          </w:p>
        </w:tc>
        <w:tc>
          <w:tcPr>
            <w:tcW w:w="0" w:type="auto"/>
          </w:tcPr>
          <w:p w14:paraId="3B99435B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</w:t>
            </w:r>
          </w:p>
        </w:tc>
        <w:tc>
          <w:tcPr>
            <w:tcW w:w="0" w:type="auto"/>
          </w:tcPr>
          <w:p w14:paraId="01B9D51A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руководителя </w:t>
            </w:r>
          </w:p>
          <w:p w14:paraId="5130EE28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(полностью), должность</w:t>
            </w:r>
          </w:p>
        </w:tc>
        <w:tc>
          <w:tcPr>
            <w:tcW w:w="0" w:type="auto"/>
          </w:tcPr>
          <w:p w14:paraId="5D2D58B6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331D29" w:rsidRPr="00331D29" w14:paraId="6BFECE9A" w14:textId="77777777" w:rsidTr="0018672C">
        <w:tc>
          <w:tcPr>
            <w:tcW w:w="0" w:type="auto"/>
          </w:tcPr>
          <w:p w14:paraId="3A8BC5AC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F2B33E0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771CA6D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36F9E53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C19B11E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0AC9301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79075AA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90456E6" w14:textId="77777777" w:rsidR="007B75B4" w:rsidRPr="00331D29" w:rsidRDefault="007B75B4" w:rsidP="007B75B4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Заявка</w:t>
      </w:r>
    </w:p>
    <w:p w14:paraId="66869A1B" w14:textId="77777777" w:rsidR="007B75B4" w:rsidRPr="00331D29" w:rsidRDefault="007B75B4" w:rsidP="007B75B4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="00FD79AD"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</w:t>
      </w:r>
      <w:r w:rsidR="00902292"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="006B0451"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331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Всекрымском творческ</w:t>
      </w:r>
      <w:r w:rsidR="00902292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809A4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м конкурсе</w:t>
      </w: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«Язык – душа народа»  </w:t>
      </w:r>
    </w:p>
    <w:p w14:paraId="54D2F4DE" w14:textId="77777777" w:rsidR="007B75B4" w:rsidRPr="00331D29" w:rsidRDefault="007B75B4" w:rsidP="00BB0E65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номинации </w:t>
      </w:r>
      <w:r w:rsidRPr="00331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07C2E" w:rsidRPr="00331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Деклама</w:t>
      </w:r>
      <w:r w:rsidRPr="00331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ция литературных произведений»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7"/>
        <w:gridCol w:w="713"/>
        <w:gridCol w:w="1608"/>
        <w:gridCol w:w="1922"/>
        <w:gridCol w:w="705"/>
        <w:gridCol w:w="1680"/>
        <w:gridCol w:w="1100"/>
      </w:tblGrid>
      <w:tr w:rsidR="00331D29" w:rsidRPr="00331D29" w14:paraId="3699E852" w14:textId="77777777" w:rsidTr="0018672C">
        <w:tc>
          <w:tcPr>
            <w:tcW w:w="0" w:type="auto"/>
          </w:tcPr>
          <w:p w14:paraId="3C08DA8A" w14:textId="77777777" w:rsidR="00902292" w:rsidRPr="00331D29" w:rsidRDefault="00902292" w:rsidP="0018672C">
            <w:pPr>
              <w:spacing w:after="0" w:line="240" w:lineRule="auto"/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</w:t>
            </w:r>
          </w:p>
          <w:p w14:paraId="3AB4BD92" w14:textId="77777777" w:rsidR="00902292" w:rsidRPr="00331D29" w:rsidRDefault="00902292" w:rsidP="0018672C">
            <w:pPr>
              <w:spacing w:after="0" w:line="240" w:lineRule="auto"/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 (полностью)</w:t>
            </w:r>
          </w:p>
        </w:tc>
        <w:tc>
          <w:tcPr>
            <w:tcW w:w="0" w:type="auto"/>
          </w:tcPr>
          <w:p w14:paraId="42D950EC" w14:textId="77777777" w:rsidR="00902292" w:rsidRPr="00331D29" w:rsidRDefault="00902292" w:rsidP="0018672C">
            <w:pPr>
              <w:spacing w:after="0" w:line="240" w:lineRule="auto"/>
              <w:ind w:left="-116" w:righ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</w:tcPr>
          <w:p w14:paraId="26024122" w14:textId="77777777" w:rsidR="00902292" w:rsidRPr="00331D29" w:rsidRDefault="00902292" w:rsidP="0018672C">
            <w:pPr>
              <w:spacing w:after="0" w:line="240" w:lineRule="auto"/>
              <w:ind w:left="-104" w:righ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учебного заведения, регион</w:t>
            </w:r>
          </w:p>
        </w:tc>
        <w:tc>
          <w:tcPr>
            <w:tcW w:w="0" w:type="auto"/>
          </w:tcPr>
          <w:p w14:paraId="3F896F32" w14:textId="77777777" w:rsidR="00902292" w:rsidRPr="00331D29" w:rsidRDefault="00902292" w:rsidP="0018672C">
            <w:pPr>
              <w:spacing w:after="0" w:line="240" w:lineRule="auto"/>
              <w:ind w:left="-13"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Автор, название и жанр произведения  </w:t>
            </w:r>
          </w:p>
        </w:tc>
        <w:tc>
          <w:tcPr>
            <w:tcW w:w="0" w:type="auto"/>
          </w:tcPr>
          <w:p w14:paraId="167BB3B3" w14:textId="77777777" w:rsidR="00902292" w:rsidRPr="00331D29" w:rsidRDefault="00902292" w:rsidP="0018672C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0" w:type="auto"/>
          </w:tcPr>
          <w:p w14:paraId="22A98809" w14:textId="77777777" w:rsidR="00902292" w:rsidRPr="00331D29" w:rsidRDefault="00902292" w:rsidP="0018672C">
            <w:pPr>
              <w:spacing w:after="0" w:line="240" w:lineRule="auto"/>
              <w:ind w:left="-77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руководителя </w:t>
            </w:r>
          </w:p>
          <w:p w14:paraId="5CD488F9" w14:textId="77777777" w:rsidR="00902292" w:rsidRPr="00331D29" w:rsidRDefault="00902292" w:rsidP="0018672C">
            <w:pPr>
              <w:spacing w:after="0" w:line="240" w:lineRule="auto"/>
              <w:ind w:left="-77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(полностью), должность</w:t>
            </w:r>
          </w:p>
        </w:tc>
        <w:tc>
          <w:tcPr>
            <w:tcW w:w="0" w:type="auto"/>
          </w:tcPr>
          <w:p w14:paraId="6097B224" w14:textId="77777777" w:rsidR="00902292" w:rsidRPr="00331D29" w:rsidRDefault="00902292" w:rsidP="00186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331D29" w:rsidRPr="00331D29" w14:paraId="4D2859D6" w14:textId="77777777" w:rsidTr="0018672C">
        <w:tc>
          <w:tcPr>
            <w:tcW w:w="0" w:type="auto"/>
          </w:tcPr>
          <w:p w14:paraId="49725214" w14:textId="77777777" w:rsidR="00902292" w:rsidRPr="00331D29" w:rsidRDefault="00902292" w:rsidP="00B7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1C39D43" w14:textId="77777777" w:rsidR="00902292" w:rsidRPr="00331D29" w:rsidRDefault="00902292" w:rsidP="00B7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874DE92" w14:textId="77777777" w:rsidR="00902292" w:rsidRPr="00331D29" w:rsidRDefault="00902292" w:rsidP="00B7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68B489B" w14:textId="77777777" w:rsidR="00902292" w:rsidRPr="00331D29" w:rsidRDefault="00902292" w:rsidP="00B7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86D1350" w14:textId="77777777" w:rsidR="00902292" w:rsidRPr="00331D29" w:rsidRDefault="00902292" w:rsidP="00B7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B8AB5F5" w14:textId="77777777" w:rsidR="00902292" w:rsidRPr="00331D29" w:rsidRDefault="00902292" w:rsidP="00B7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373664D" w14:textId="77777777" w:rsidR="00902292" w:rsidRPr="00331D29" w:rsidRDefault="00902292" w:rsidP="00B7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8C81C2C" w14:textId="77777777" w:rsidR="007B75B4" w:rsidRPr="00331D29" w:rsidRDefault="007B75B4" w:rsidP="007B75B4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Заявка</w:t>
      </w:r>
    </w:p>
    <w:p w14:paraId="5FEDB3C7" w14:textId="77777777" w:rsidR="007B75B4" w:rsidRPr="00331D29" w:rsidRDefault="007B75B4" w:rsidP="007B75B4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="00FD79AD"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</w:t>
      </w:r>
      <w:r w:rsidR="00902292"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="006B0451"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331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Всекрымском творческо</w:t>
      </w:r>
      <w:r w:rsidR="000809A4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</w:t>
      </w:r>
      <w:r w:rsidR="000809A4"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«Язык – душа народа»  </w:t>
      </w:r>
    </w:p>
    <w:p w14:paraId="3D16B36F" w14:textId="77777777" w:rsidR="007B75B4" w:rsidRPr="00331D29" w:rsidRDefault="007B75B4" w:rsidP="00BB0E65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номинации </w:t>
      </w:r>
      <w:r w:rsidRPr="00331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«Мастер слова»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7"/>
        <w:gridCol w:w="816"/>
        <w:gridCol w:w="2702"/>
        <w:gridCol w:w="749"/>
        <w:gridCol w:w="2051"/>
        <w:gridCol w:w="1100"/>
      </w:tblGrid>
      <w:tr w:rsidR="00331D29" w:rsidRPr="00331D29" w14:paraId="29F52E2E" w14:textId="77777777" w:rsidTr="00F322FF">
        <w:tc>
          <w:tcPr>
            <w:tcW w:w="0" w:type="auto"/>
          </w:tcPr>
          <w:p w14:paraId="2AEE7082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</w:t>
            </w:r>
          </w:p>
          <w:p w14:paraId="185EF422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 (полностью)</w:t>
            </w:r>
          </w:p>
        </w:tc>
        <w:tc>
          <w:tcPr>
            <w:tcW w:w="0" w:type="auto"/>
          </w:tcPr>
          <w:p w14:paraId="0DC88C14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</w:tcPr>
          <w:p w14:paraId="61B298EE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учебного заведения, регион</w:t>
            </w:r>
          </w:p>
        </w:tc>
        <w:tc>
          <w:tcPr>
            <w:tcW w:w="0" w:type="auto"/>
          </w:tcPr>
          <w:p w14:paraId="1BA1CF1C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</w:t>
            </w:r>
          </w:p>
        </w:tc>
        <w:tc>
          <w:tcPr>
            <w:tcW w:w="0" w:type="auto"/>
          </w:tcPr>
          <w:p w14:paraId="2993272F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руководителя </w:t>
            </w:r>
          </w:p>
          <w:p w14:paraId="0D5310E4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(полностью), должность</w:t>
            </w:r>
          </w:p>
        </w:tc>
        <w:tc>
          <w:tcPr>
            <w:tcW w:w="0" w:type="auto"/>
          </w:tcPr>
          <w:p w14:paraId="46BBB400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331D29" w:rsidRPr="00331D29" w14:paraId="0BDA4BFD" w14:textId="77777777" w:rsidTr="00F322FF">
        <w:tc>
          <w:tcPr>
            <w:tcW w:w="0" w:type="auto"/>
          </w:tcPr>
          <w:p w14:paraId="3DF96DCF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4F66289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B2EEE6C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27D781A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275799A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FC6E208" w14:textId="77777777" w:rsidR="00902292" w:rsidRPr="00331D29" w:rsidRDefault="00902292" w:rsidP="00F3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04CCBEA" w14:textId="77777777" w:rsidR="00914F4E" w:rsidRPr="00331D29" w:rsidRDefault="00914F4E" w:rsidP="00914F4E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Заявка</w:t>
      </w:r>
    </w:p>
    <w:p w14:paraId="3D378668" w14:textId="77777777" w:rsidR="00914F4E" w:rsidRPr="00331D29" w:rsidRDefault="00914F4E" w:rsidP="00914F4E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XVII</w:t>
      </w:r>
      <w:r w:rsidRPr="00331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Всекрымском творческом конкурсе «Язык – душа народа»  </w:t>
      </w:r>
    </w:p>
    <w:p w14:paraId="162C18AE" w14:textId="5DA5FF84" w:rsidR="00914F4E" w:rsidRPr="00331D29" w:rsidRDefault="00914F4E" w:rsidP="00914F4E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номинации </w:t>
      </w:r>
      <w:r w:rsidRPr="00331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«Народная песня»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8"/>
        <w:gridCol w:w="816"/>
        <w:gridCol w:w="1636"/>
        <w:gridCol w:w="1722"/>
        <w:gridCol w:w="749"/>
        <w:gridCol w:w="1724"/>
        <w:gridCol w:w="1100"/>
      </w:tblGrid>
      <w:tr w:rsidR="00331D29" w:rsidRPr="00331D29" w14:paraId="58A97BEF" w14:textId="77777777" w:rsidTr="00914F4E">
        <w:tc>
          <w:tcPr>
            <w:tcW w:w="0" w:type="auto"/>
          </w:tcPr>
          <w:p w14:paraId="34BB76F8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</w:t>
            </w:r>
          </w:p>
          <w:p w14:paraId="16CFE4EF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 (полностью)</w:t>
            </w:r>
          </w:p>
        </w:tc>
        <w:tc>
          <w:tcPr>
            <w:tcW w:w="0" w:type="auto"/>
          </w:tcPr>
          <w:p w14:paraId="408E5A53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</w:tcPr>
          <w:p w14:paraId="302BF027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учебного заведения, регион</w:t>
            </w:r>
          </w:p>
        </w:tc>
        <w:tc>
          <w:tcPr>
            <w:tcW w:w="0" w:type="auto"/>
          </w:tcPr>
          <w:p w14:paraId="3E94E967" w14:textId="18A3C95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произведения</w:t>
            </w:r>
          </w:p>
        </w:tc>
        <w:tc>
          <w:tcPr>
            <w:tcW w:w="0" w:type="auto"/>
          </w:tcPr>
          <w:p w14:paraId="20A8E562" w14:textId="4CFA6F84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</w:t>
            </w:r>
          </w:p>
        </w:tc>
        <w:tc>
          <w:tcPr>
            <w:tcW w:w="0" w:type="auto"/>
          </w:tcPr>
          <w:p w14:paraId="0A749295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руководителя </w:t>
            </w:r>
          </w:p>
          <w:p w14:paraId="35281786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(полностью), должность</w:t>
            </w:r>
          </w:p>
        </w:tc>
        <w:tc>
          <w:tcPr>
            <w:tcW w:w="0" w:type="auto"/>
          </w:tcPr>
          <w:p w14:paraId="5E1B4EC3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331D29" w:rsidRPr="00331D29" w14:paraId="0421BDA9" w14:textId="77777777" w:rsidTr="00914F4E">
        <w:tc>
          <w:tcPr>
            <w:tcW w:w="0" w:type="auto"/>
          </w:tcPr>
          <w:p w14:paraId="79046BA5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9A28164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A4ABB43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228BFE2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FFEBC54" w14:textId="71CAF513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A8BA4D4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A3F2957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27818A2" w14:textId="77777777" w:rsidR="00914F4E" w:rsidRPr="00331D29" w:rsidRDefault="00914F4E" w:rsidP="00914F4E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Заявка</w:t>
      </w:r>
    </w:p>
    <w:p w14:paraId="5455ACA2" w14:textId="77777777" w:rsidR="00914F4E" w:rsidRPr="00331D29" w:rsidRDefault="00914F4E" w:rsidP="00914F4E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Pr="00331D2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XVII</w:t>
      </w:r>
      <w:r w:rsidRPr="00331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Всекрымском творческом конкурсе «Язык – душа народа»  </w:t>
      </w:r>
    </w:p>
    <w:p w14:paraId="75CC9C04" w14:textId="518F685F" w:rsidR="00914F4E" w:rsidRPr="00331D29" w:rsidRDefault="00914F4E" w:rsidP="00914F4E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номинации </w:t>
      </w:r>
      <w:r w:rsidRPr="00331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A6DD7" w:rsidRPr="00CA5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Народный танец</w:t>
      </w:r>
      <w:r w:rsidRPr="00CA5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6"/>
        <w:gridCol w:w="850"/>
        <w:gridCol w:w="1899"/>
        <w:gridCol w:w="661"/>
        <w:gridCol w:w="623"/>
        <w:gridCol w:w="749"/>
        <w:gridCol w:w="1742"/>
        <w:gridCol w:w="550"/>
        <w:gridCol w:w="550"/>
        <w:gridCol w:w="6"/>
      </w:tblGrid>
      <w:tr w:rsidR="00331D29" w:rsidRPr="00331D29" w14:paraId="4E1852C1" w14:textId="77777777" w:rsidTr="00AB2C76">
        <w:trPr>
          <w:gridAfter w:val="1"/>
          <w:wAfter w:w="6" w:type="dxa"/>
        </w:trPr>
        <w:tc>
          <w:tcPr>
            <w:tcW w:w="0" w:type="auto"/>
          </w:tcPr>
          <w:p w14:paraId="458A3C24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</w:t>
            </w:r>
          </w:p>
          <w:p w14:paraId="63320020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 (полностью)</w:t>
            </w:r>
          </w:p>
        </w:tc>
        <w:tc>
          <w:tcPr>
            <w:tcW w:w="0" w:type="auto"/>
          </w:tcPr>
          <w:p w14:paraId="103BBDAB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</w:tcPr>
          <w:p w14:paraId="5EE80E21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учебного заведения, регион</w:t>
            </w:r>
          </w:p>
        </w:tc>
        <w:tc>
          <w:tcPr>
            <w:tcW w:w="0" w:type="auto"/>
            <w:gridSpan w:val="2"/>
          </w:tcPr>
          <w:p w14:paraId="49588432" w14:textId="314E8B3D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танца</w:t>
            </w:r>
          </w:p>
        </w:tc>
        <w:tc>
          <w:tcPr>
            <w:tcW w:w="0" w:type="auto"/>
          </w:tcPr>
          <w:p w14:paraId="0772ECFF" w14:textId="490469B8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</w:t>
            </w:r>
          </w:p>
        </w:tc>
        <w:tc>
          <w:tcPr>
            <w:tcW w:w="0" w:type="auto"/>
          </w:tcPr>
          <w:p w14:paraId="5EFAA06B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руководителя </w:t>
            </w:r>
          </w:p>
          <w:p w14:paraId="4FE90209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(полностью), должность</w:t>
            </w:r>
          </w:p>
        </w:tc>
        <w:tc>
          <w:tcPr>
            <w:tcW w:w="0" w:type="auto"/>
            <w:gridSpan w:val="2"/>
          </w:tcPr>
          <w:p w14:paraId="38FFF2F4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331D29" w:rsidRPr="00331D29" w14:paraId="76188743" w14:textId="77777777" w:rsidTr="00AB2C76">
        <w:trPr>
          <w:gridAfter w:val="1"/>
          <w:wAfter w:w="6" w:type="dxa"/>
        </w:trPr>
        <w:tc>
          <w:tcPr>
            <w:tcW w:w="0" w:type="auto"/>
          </w:tcPr>
          <w:p w14:paraId="162BA755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3BF2CF7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82CC556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14:paraId="62FBADF4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89B6AA0" w14:textId="63D44F86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D567C07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14:paraId="69E0F4B4" w14:textId="77777777" w:rsidR="00914F4E" w:rsidRPr="00331D29" w:rsidRDefault="00914F4E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87B" w:rsidRPr="00331D29" w14:paraId="2987C71D" w14:textId="77777777" w:rsidTr="004F7F10">
        <w:trPr>
          <w:gridAfter w:val="1"/>
          <w:wAfter w:w="6" w:type="dxa"/>
          <w:trHeight w:val="131"/>
        </w:trPr>
        <w:tc>
          <w:tcPr>
            <w:tcW w:w="0" w:type="auto"/>
          </w:tcPr>
          <w:p w14:paraId="4518C390" w14:textId="77777777" w:rsidR="0037187B" w:rsidRPr="00331D29" w:rsidRDefault="0037187B" w:rsidP="0037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2134BF8" w14:textId="77777777" w:rsidR="0037187B" w:rsidRPr="00331D29" w:rsidRDefault="0037187B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9564F13" w14:textId="77777777" w:rsidR="0037187B" w:rsidRPr="00331D29" w:rsidRDefault="0037187B" w:rsidP="00371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14:paraId="1F24478C" w14:textId="77777777" w:rsidR="0037187B" w:rsidRPr="00331D29" w:rsidRDefault="0037187B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3D01B9C" w14:textId="4093AF04" w:rsidR="0037187B" w:rsidRPr="0037187B" w:rsidRDefault="0037187B" w:rsidP="003718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E6F031E" w14:textId="77777777" w:rsidR="0037187B" w:rsidRPr="00331D29" w:rsidRDefault="0037187B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14:paraId="73D76698" w14:textId="77777777" w:rsidR="0037187B" w:rsidRPr="00331D29" w:rsidRDefault="0037187B" w:rsidP="005B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D29" w:rsidRPr="00331D29" w14:paraId="1B72B392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0"/>
        </w:trPr>
        <w:tc>
          <w:tcPr>
            <w:tcW w:w="0" w:type="auto"/>
            <w:gridSpan w:val="4"/>
          </w:tcPr>
          <w:p w14:paraId="6E96233B" w14:textId="1974E3FB" w:rsidR="007B75B4" w:rsidRPr="00331D29" w:rsidRDefault="007B75B4" w:rsidP="001D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Консультант сектора </w:t>
            </w:r>
            <w:r w:rsidR="00902292"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на родных языках Министерства образования, науки и молодежи Республики Крым</w:t>
            </w:r>
          </w:p>
        </w:tc>
        <w:tc>
          <w:tcPr>
            <w:tcW w:w="4180" w:type="dxa"/>
            <w:gridSpan w:val="6"/>
          </w:tcPr>
          <w:p w14:paraId="10D27371" w14:textId="77777777" w:rsidR="007B75B4" w:rsidRPr="00331D29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A363D4" w14:textId="77777777" w:rsidR="00A80258" w:rsidRPr="00331D29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902292"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  <w:p w14:paraId="375E83B3" w14:textId="77777777" w:rsidR="00565EC5" w:rsidRPr="00331D29" w:rsidRDefault="00565EC5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DCA355" w14:textId="7B7E4D0A" w:rsidR="007B75B4" w:rsidRPr="00331D29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Ш.А. Темеш</w:t>
            </w:r>
          </w:p>
        </w:tc>
      </w:tr>
      <w:tr w:rsidR="00331D29" w:rsidRPr="00331D29" w14:paraId="3FC1A96E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0" w:type="auto"/>
            <w:gridSpan w:val="4"/>
          </w:tcPr>
          <w:p w14:paraId="1A5FAAA7" w14:textId="77777777" w:rsidR="007B75B4" w:rsidRPr="00331D29" w:rsidRDefault="007B75B4" w:rsidP="00B7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gridSpan w:val="6"/>
          </w:tcPr>
          <w:p w14:paraId="63228E80" w14:textId="77777777" w:rsidR="007B75B4" w:rsidRPr="00331D29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D29" w:rsidRPr="00331D29" w14:paraId="567CA94F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0" w:type="auto"/>
            <w:gridSpan w:val="4"/>
          </w:tcPr>
          <w:p w14:paraId="038DAE24" w14:textId="77777777" w:rsidR="007B75B4" w:rsidRPr="00331D29" w:rsidRDefault="007B75B4" w:rsidP="00B7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gridSpan w:val="6"/>
          </w:tcPr>
          <w:p w14:paraId="6D5E5200" w14:textId="77777777" w:rsidR="007B75B4" w:rsidRPr="00331D29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D29" w:rsidRPr="00331D29" w14:paraId="6EBB8384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3"/>
        </w:trPr>
        <w:tc>
          <w:tcPr>
            <w:tcW w:w="0" w:type="auto"/>
            <w:gridSpan w:val="4"/>
          </w:tcPr>
          <w:p w14:paraId="07781757" w14:textId="77777777" w:rsidR="007B75B4" w:rsidRPr="00331D29" w:rsidRDefault="007B75B4" w:rsidP="00B75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4180" w:type="dxa"/>
            <w:gridSpan w:val="6"/>
          </w:tcPr>
          <w:p w14:paraId="0F5C9B39" w14:textId="08837D4C" w:rsidR="007B75B4" w:rsidRPr="00331D29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</w:p>
        </w:tc>
      </w:tr>
      <w:tr w:rsidR="00331D29" w:rsidRPr="00331D29" w14:paraId="522ACCFA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0"/>
        </w:trPr>
        <w:tc>
          <w:tcPr>
            <w:tcW w:w="0" w:type="auto"/>
            <w:gridSpan w:val="4"/>
          </w:tcPr>
          <w:p w14:paraId="2AB1466E" w14:textId="345ADB11" w:rsidR="007B75B4" w:rsidRPr="00CA56F6" w:rsidRDefault="007B75B4" w:rsidP="001D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 w:rsidR="00947F65"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сектором</w:t>
            </w:r>
            <w:r w:rsidR="00902292"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на родных языках Министерства образования, науки и молодежи Республики Крым</w:t>
            </w:r>
          </w:p>
        </w:tc>
        <w:tc>
          <w:tcPr>
            <w:tcW w:w="4180" w:type="dxa"/>
            <w:gridSpan w:val="6"/>
          </w:tcPr>
          <w:p w14:paraId="6DE7BDF4" w14:textId="77777777" w:rsidR="007B75B4" w:rsidRPr="00CA56F6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6F2B3B" w14:textId="77777777" w:rsidR="00A80258" w:rsidRPr="00CA56F6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14:paraId="59C3650B" w14:textId="77777777" w:rsidR="00565EC5" w:rsidRPr="00CA56F6" w:rsidRDefault="00565EC5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73E527" w14:textId="3FEF48A9" w:rsidR="007B75B4" w:rsidRPr="00CA56F6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З.С. Сулейманова</w:t>
            </w:r>
          </w:p>
        </w:tc>
      </w:tr>
      <w:tr w:rsidR="00331D29" w:rsidRPr="00331D29" w14:paraId="5B5F1F06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0" w:type="auto"/>
            <w:gridSpan w:val="4"/>
          </w:tcPr>
          <w:p w14:paraId="4F067B6B" w14:textId="77777777" w:rsidR="00A80258" w:rsidRPr="00CA56F6" w:rsidRDefault="00A80258" w:rsidP="00A80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gridSpan w:val="6"/>
          </w:tcPr>
          <w:p w14:paraId="46B9A797" w14:textId="77777777" w:rsidR="00A80258" w:rsidRPr="00CA56F6" w:rsidRDefault="00A80258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D29" w:rsidRPr="00331D29" w14:paraId="4A44105F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0" w:type="auto"/>
            <w:gridSpan w:val="4"/>
          </w:tcPr>
          <w:p w14:paraId="77EFF4CB" w14:textId="77777777" w:rsidR="007B75B4" w:rsidRPr="00CA56F6" w:rsidRDefault="007B75B4" w:rsidP="00B75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gridSpan w:val="6"/>
          </w:tcPr>
          <w:p w14:paraId="4B8F0F20" w14:textId="77777777" w:rsidR="007B75B4" w:rsidRPr="00CA56F6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D29" w:rsidRPr="00331D29" w14:paraId="6D1BC546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2"/>
        </w:trPr>
        <w:tc>
          <w:tcPr>
            <w:tcW w:w="0" w:type="auto"/>
            <w:gridSpan w:val="4"/>
          </w:tcPr>
          <w:p w14:paraId="3034ECDF" w14:textId="77777777" w:rsidR="007B75B4" w:rsidRPr="00CA56F6" w:rsidRDefault="007B75B4" w:rsidP="0090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</w:t>
            </w:r>
            <w:r w:rsidR="00902292"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образования Министерства образования, науки и молодежи Республики Крым</w:t>
            </w:r>
          </w:p>
        </w:tc>
        <w:tc>
          <w:tcPr>
            <w:tcW w:w="4180" w:type="dxa"/>
            <w:gridSpan w:val="6"/>
          </w:tcPr>
          <w:p w14:paraId="796FF11D" w14:textId="77777777" w:rsidR="00A80258" w:rsidRPr="00CA56F6" w:rsidRDefault="007B75B4" w:rsidP="00AB2C76">
            <w:pPr>
              <w:spacing w:after="0" w:line="240" w:lineRule="auto"/>
              <w:ind w:left="14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</w:p>
          <w:p w14:paraId="5681D806" w14:textId="77777777" w:rsidR="00A80258" w:rsidRPr="00CA56F6" w:rsidRDefault="00A80258" w:rsidP="00AB2C76">
            <w:pPr>
              <w:spacing w:after="0" w:line="240" w:lineRule="auto"/>
              <w:ind w:left="14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494D00" w14:textId="77777777" w:rsidR="007B75B4" w:rsidRPr="00CA56F6" w:rsidRDefault="007B75B4" w:rsidP="00AB2C76">
            <w:pPr>
              <w:spacing w:after="0" w:line="240" w:lineRule="auto"/>
              <w:ind w:left="14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Маханова</w:t>
            </w:r>
          </w:p>
        </w:tc>
      </w:tr>
      <w:tr w:rsidR="00331D29" w:rsidRPr="00331D29" w14:paraId="3AB37CF8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0" w:type="auto"/>
            <w:gridSpan w:val="4"/>
          </w:tcPr>
          <w:p w14:paraId="5D6C0B2F" w14:textId="77777777" w:rsidR="007B75B4" w:rsidRPr="00CA56F6" w:rsidRDefault="007B75B4" w:rsidP="00B75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gridSpan w:val="6"/>
          </w:tcPr>
          <w:p w14:paraId="14F5F48D" w14:textId="77777777" w:rsidR="007B75B4" w:rsidRPr="00CA56F6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D29" w:rsidRPr="00331D29" w14:paraId="7A090A9A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0" w:type="auto"/>
            <w:gridSpan w:val="4"/>
          </w:tcPr>
          <w:p w14:paraId="7419D1DD" w14:textId="77777777" w:rsidR="007B75B4" w:rsidRPr="00CA56F6" w:rsidRDefault="007B75B4" w:rsidP="00B75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gridSpan w:val="6"/>
          </w:tcPr>
          <w:p w14:paraId="1D950C64" w14:textId="77777777" w:rsidR="007B75B4" w:rsidRPr="00CA56F6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D29" w:rsidRPr="00331D29" w14:paraId="08B631C2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5"/>
        </w:trPr>
        <w:tc>
          <w:tcPr>
            <w:tcW w:w="0" w:type="auto"/>
            <w:gridSpan w:val="4"/>
          </w:tcPr>
          <w:p w14:paraId="47E8B194" w14:textId="77777777" w:rsidR="007B75B4" w:rsidRPr="00CA56F6" w:rsidRDefault="007B75B4" w:rsidP="00B7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министра образования, науки и молодежи Республики Крым</w:t>
            </w:r>
          </w:p>
        </w:tc>
        <w:tc>
          <w:tcPr>
            <w:tcW w:w="4180" w:type="dxa"/>
            <w:gridSpan w:val="6"/>
          </w:tcPr>
          <w:p w14:paraId="44F14984" w14:textId="77777777" w:rsidR="007B75B4" w:rsidRPr="00CA56F6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</w:p>
          <w:p w14:paraId="779E231E" w14:textId="77777777" w:rsidR="007B75B4" w:rsidRPr="00CA56F6" w:rsidRDefault="00902292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Т.Р. Асанов</w:t>
            </w:r>
          </w:p>
        </w:tc>
      </w:tr>
      <w:tr w:rsidR="00331D29" w:rsidRPr="00331D29" w14:paraId="5A6AD83D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0" w:type="auto"/>
            <w:gridSpan w:val="4"/>
          </w:tcPr>
          <w:p w14:paraId="509F9CB1" w14:textId="77777777" w:rsidR="007B75B4" w:rsidRPr="00CA56F6" w:rsidRDefault="007B75B4" w:rsidP="00B7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gridSpan w:val="6"/>
          </w:tcPr>
          <w:p w14:paraId="164B1B81" w14:textId="77777777" w:rsidR="007B75B4" w:rsidRPr="00CA56F6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D29" w:rsidRPr="00331D29" w14:paraId="4AC82ABB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0" w:type="auto"/>
            <w:gridSpan w:val="4"/>
          </w:tcPr>
          <w:p w14:paraId="4FF674BA" w14:textId="77777777" w:rsidR="007B75B4" w:rsidRPr="00CA56F6" w:rsidRDefault="007B75B4" w:rsidP="00B7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gridSpan w:val="6"/>
          </w:tcPr>
          <w:p w14:paraId="3CE8D1DF" w14:textId="77777777" w:rsidR="007B75B4" w:rsidRPr="00CA56F6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D29" w:rsidRPr="00331D29" w14:paraId="5814337E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2"/>
        </w:trPr>
        <w:tc>
          <w:tcPr>
            <w:tcW w:w="0" w:type="auto"/>
            <w:gridSpan w:val="4"/>
          </w:tcPr>
          <w:p w14:paraId="7C1C3626" w14:textId="77777777" w:rsidR="007B75B4" w:rsidRPr="00CA56F6" w:rsidRDefault="00902292" w:rsidP="00902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отделом правовой работы Министерства образования, науки и молодежи Республики Крым</w:t>
            </w:r>
            <w:r w:rsidR="007B75B4"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80" w:type="dxa"/>
            <w:gridSpan w:val="6"/>
          </w:tcPr>
          <w:p w14:paraId="6156576C" w14:textId="77777777" w:rsidR="007B75B4" w:rsidRPr="00CA56F6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64C1BF" w14:textId="77777777" w:rsidR="007B75B4" w:rsidRPr="00CA56F6" w:rsidRDefault="007B75B4" w:rsidP="00AB2C76">
            <w:pPr>
              <w:spacing w:after="0" w:line="240" w:lineRule="auto"/>
              <w:ind w:left="14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698B5C" w14:textId="39D2FE93" w:rsidR="007B75B4" w:rsidRPr="00CA56F6" w:rsidRDefault="00565EC5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 Нехай</w:t>
            </w:r>
          </w:p>
        </w:tc>
      </w:tr>
      <w:tr w:rsidR="00331D29" w:rsidRPr="00331D29" w14:paraId="211F4D8C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0" w:type="auto"/>
            <w:gridSpan w:val="4"/>
          </w:tcPr>
          <w:p w14:paraId="1A085845" w14:textId="77777777" w:rsidR="007B75B4" w:rsidRPr="00CA56F6" w:rsidRDefault="007B75B4" w:rsidP="00B7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gridSpan w:val="6"/>
          </w:tcPr>
          <w:p w14:paraId="4D2F0D55" w14:textId="77777777" w:rsidR="007B75B4" w:rsidRPr="00CA56F6" w:rsidRDefault="007B75B4" w:rsidP="00AB2C76">
            <w:pPr>
              <w:spacing w:after="0" w:line="240" w:lineRule="auto"/>
              <w:ind w:left="1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D29" w:rsidRPr="00331D29" w14:paraId="67147450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6" w:type="dxa"/>
          <w:trHeight w:val="267"/>
        </w:trPr>
        <w:tc>
          <w:tcPr>
            <w:tcW w:w="0" w:type="auto"/>
            <w:gridSpan w:val="4"/>
          </w:tcPr>
          <w:p w14:paraId="48EEBB44" w14:textId="77777777" w:rsidR="007B75B4" w:rsidRPr="00CA56F6" w:rsidRDefault="007B75B4" w:rsidP="00B7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</w:tcPr>
          <w:p w14:paraId="0992FD84" w14:textId="77777777" w:rsidR="007B75B4" w:rsidRPr="00CA56F6" w:rsidRDefault="007B75B4" w:rsidP="00AB2C76">
            <w:pPr>
              <w:spacing w:after="0" w:line="240" w:lineRule="auto"/>
              <w:ind w:left="14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D29" w:rsidRPr="00331D29" w14:paraId="71E58CBB" w14:textId="77777777" w:rsidTr="00AB2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6" w:type="dxa"/>
          <w:trHeight w:val="277"/>
        </w:trPr>
        <w:tc>
          <w:tcPr>
            <w:tcW w:w="0" w:type="auto"/>
            <w:gridSpan w:val="4"/>
          </w:tcPr>
          <w:p w14:paraId="16BF0638" w14:textId="77777777" w:rsidR="007B75B4" w:rsidRPr="00331D29" w:rsidRDefault="007B75B4" w:rsidP="00B7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</w:tcPr>
          <w:p w14:paraId="395E4E10" w14:textId="77777777" w:rsidR="007B75B4" w:rsidRPr="00331D29" w:rsidRDefault="007B75B4" w:rsidP="00A80258">
            <w:pPr>
              <w:spacing w:after="0" w:line="240" w:lineRule="auto"/>
              <w:ind w:left="22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5DBFA06" w14:textId="77777777" w:rsidR="00165AC2" w:rsidRPr="00331D29" w:rsidRDefault="00165AC2" w:rsidP="007B75B4">
      <w:pPr>
        <w:spacing w:after="0" w:line="240" w:lineRule="auto"/>
      </w:pPr>
    </w:p>
    <w:p w14:paraId="63135AF2" w14:textId="77777777" w:rsidR="00165AC2" w:rsidRPr="00331D29" w:rsidRDefault="00165AC2" w:rsidP="007B75B4">
      <w:pPr>
        <w:spacing w:after="0" w:line="240" w:lineRule="auto"/>
      </w:pPr>
    </w:p>
    <w:p w14:paraId="7894DA8A" w14:textId="77777777" w:rsidR="00A308CE" w:rsidRPr="00331D29" w:rsidRDefault="00A308CE" w:rsidP="007B75B4">
      <w:pPr>
        <w:spacing w:after="0" w:line="240" w:lineRule="auto"/>
      </w:pPr>
    </w:p>
    <w:p w14:paraId="0190DE2B" w14:textId="77777777" w:rsidR="00A308CE" w:rsidRPr="00331D29" w:rsidRDefault="00A308CE" w:rsidP="007B75B4">
      <w:pPr>
        <w:spacing w:after="0" w:line="240" w:lineRule="auto"/>
        <w:rPr>
          <w:lang w:val="en-US"/>
        </w:rPr>
      </w:pPr>
    </w:p>
    <w:p w14:paraId="2DA7B8D1" w14:textId="77777777" w:rsidR="00165AC2" w:rsidRPr="00331D29" w:rsidRDefault="00165AC2" w:rsidP="007B75B4">
      <w:pPr>
        <w:spacing w:after="0" w:line="240" w:lineRule="auto"/>
      </w:pPr>
    </w:p>
    <w:p w14:paraId="1669EF50" w14:textId="77777777" w:rsidR="00A308CE" w:rsidRPr="00331D29" w:rsidRDefault="00A308CE" w:rsidP="007B75B4">
      <w:pPr>
        <w:spacing w:after="0" w:line="240" w:lineRule="auto"/>
      </w:pPr>
    </w:p>
    <w:p w14:paraId="790E96AE" w14:textId="77777777" w:rsidR="00A308CE" w:rsidRPr="00331D29" w:rsidRDefault="00A308CE" w:rsidP="007B75B4">
      <w:pPr>
        <w:spacing w:after="0" w:line="240" w:lineRule="auto"/>
      </w:pPr>
    </w:p>
    <w:p w14:paraId="3FB785C3" w14:textId="77777777" w:rsidR="00A308CE" w:rsidRPr="00331D29" w:rsidRDefault="00A308CE" w:rsidP="007B75B4">
      <w:pPr>
        <w:spacing w:after="0" w:line="240" w:lineRule="auto"/>
      </w:pPr>
    </w:p>
    <w:p w14:paraId="7E936553" w14:textId="77777777" w:rsidR="00A308CE" w:rsidRPr="00331D29" w:rsidRDefault="00A308CE" w:rsidP="007B75B4">
      <w:pPr>
        <w:spacing w:after="0" w:line="240" w:lineRule="auto"/>
      </w:pPr>
    </w:p>
    <w:sectPr w:rsidR="00A308CE" w:rsidRPr="00331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C524D" w14:textId="77777777" w:rsidR="00805146" w:rsidRDefault="00805146" w:rsidP="00AB2C76">
      <w:pPr>
        <w:spacing w:after="0" w:line="240" w:lineRule="auto"/>
      </w:pPr>
      <w:r>
        <w:separator/>
      </w:r>
    </w:p>
  </w:endnote>
  <w:endnote w:type="continuationSeparator" w:id="0">
    <w:p w14:paraId="0B6916F5" w14:textId="77777777" w:rsidR="00805146" w:rsidRDefault="00805146" w:rsidP="00AB2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9D8CF" w14:textId="77777777" w:rsidR="00805146" w:rsidRDefault="00805146" w:rsidP="00AB2C76">
      <w:pPr>
        <w:spacing w:after="0" w:line="240" w:lineRule="auto"/>
      </w:pPr>
      <w:r>
        <w:separator/>
      </w:r>
    </w:p>
  </w:footnote>
  <w:footnote w:type="continuationSeparator" w:id="0">
    <w:p w14:paraId="7878B452" w14:textId="77777777" w:rsidR="00805146" w:rsidRDefault="00805146" w:rsidP="00AB2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8"/>
        <w:lang w:val="ru-RU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8"/>
        <w:lang w:val="ru-RU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0"/>
        </w:tabs>
        <w:ind w:left="150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pacing w:val="0"/>
        <w:w w:val="100"/>
        <w:kern w:val="0"/>
        <w:position w:val="0"/>
        <w:sz w:val="24"/>
        <w:szCs w:val="24"/>
        <w:vertAlign w:val="baseline"/>
        <w:em w:val="none"/>
        <w:lang w:val="ru-RU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Symbol" w:hint="default"/>
        <w:sz w:val="20"/>
        <w:szCs w:val="28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•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pacing w:val="0"/>
        <w:w w:val="100"/>
        <w:kern w:val="0"/>
        <w:position w:val="0"/>
        <w:sz w:val="24"/>
        <w:szCs w:val="24"/>
        <w:vertAlign w:val="baseline"/>
        <w:em w:val="none"/>
        <w:lang w:val="ru-RU"/>
      </w:rPr>
    </w:lvl>
  </w:abstractNum>
  <w:abstractNum w:abstractNumId="4" w15:restartNumberingAfterBreak="0">
    <w:nsid w:val="04822E58"/>
    <w:multiLevelType w:val="hybridMultilevel"/>
    <w:tmpl w:val="BEEE6C24"/>
    <w:lvl w:ilvl="0" w:tplc="1EC4AFD0">
      <w:start w:val="8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160D14"/>
    <w:multiLevelType w:val="hybridMultilevel"/>
    <w:tmpl w:val="00FC0696"/>
    <w:lvl w:ilvl="0" w:tplc="7166F6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03D04"/>
    <w:multiLevelType w:val="hybridMultilevel"/>
    <w:tmpl w:val="7788137A"/>
    <w:lvl w:ilvl="0" w:tplc="B64E7116">
      <w:start w:val="1"/>
      <w:numFmt w:val="decimal"/>
      <w:lvlText w:val="%1."/>
      <w:lvlJc w:val="left"/>
      <w:pPr>
        <w:ind w:left="205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7" w15:restartNumberingAfterBreak="0">
    <w:nsid w:val="13415E7B"/>
    <w:multiLevelType w:val="multilevel"/>
    <w:tmpl w:val="57364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0F3DC9"/>
    <w:multiLevelType w:val="multilevel"/>
    <w:tmpl w:val="D158A7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D027BBB"/>
    <w:multiLevelType w:val="hybridMultilevel"/>
    <w:tmpl w:val="33B2C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A3EE9"/>
    <w:multiLevelType w:val="multilevel"/>
    <w:tmpl w:val="F080E5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7872BB"/>
    <w:multiLevelType w:val="hybridMultilevel"/>
    <w:tmpl w:val="F2729144"/>
    <w:lvl w:ilvl="0" w:tplc="369C7D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43623A"/>
    <w:multiLevelType w:val="hybridMultilevel"/>
    <w:tmpl w:val="CE260AEC"/>
    <w:lvl w:ilvl="0" w:tplc="69BCE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1A7982"/>
    <w:multiLevelType w:val="multilevel"/>
    <w:tmpl w:val="57364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A8355B"/>
    <w:multiLevelType w:val="hybridMultilevel"/>
    <w:tmpl w:val="099612C0"/>
    <w:lvl w:ilvl="0" w:tplc="B31E29B4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646F9"/>
    <w:multiLevelType w:val="hybridMultilevel"/>
    <w:tmpl w:val="D39C9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E0470"/>
    <w:multiLevelType w:val="hybridMultilevel"/>
    <w:tmpl w:val="EC9EE854"/>
    <w:lvl w:ilvl="0" w:tplc="65A4B8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B07D6B"/>
    <w:multiLevelType w:val="multilevel"/>
    <w:tmpl w:val="57364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4B6BC4"/>
    <w:multiLevelType w:val="multilevel"/>
    <w:tmpl w:val="D930C8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B797B7D"/>
    <w:multiLevelType w:val="hybridMultilevel"/>
    <w:tmpl w:val="A29E11A4"/>
    <w:lvl w:ilvl="0" w:tplc="3182C6D0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F811FBA"/>
    <w:multiLevelType w:val="multilevel"/>
    <w:tmpl w:val="ABC41A80"/>
    <w:lvl w:ilvl="0">
      <w:start w:val="2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  <w:rPr>
        <w:rFonts w:hint="default"/>
      </w:rPr>
    </w:lvl>
  </w:abstractNum>
  <w:abstractNum w:abstractNumId="21" w15:restartNumberingAfterBreak="0">
    <w:nsid w:val="611816D9"/>
    <w:multiLevelType w:val="hybridMultilevel"/>
    <w:tmpl w:val="3C782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A0AD2"/>
    <w:multiLevelType w:val="multilevel"/>
    <w:tmpl w:val="72D2619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4EA3F32"/>
    <w:multiLevelType w:val="hybridMultilevel"/>
    <w:tmpl w:val="467EA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5E58D2"/>
    <w:multiLevelType w:val="hybridMultilevel"/>
    <w:tmpl w:val="FD2E5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A4183"/>
    <w:multiLevelType w:val="multilevel"/>
    <w:tmpl w:val="57364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B1C8E"/>
    <w:multiLevelType w:val="hybridMultilevel"/>
    <w:tmpl w:val="A8D0E464"/>
    <w:lvl w:ilvl="0" w:tplc="9B4A168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D13F8"/>
    <w:multiLevelType w:val="multilevel"/>
    <w:tmpl w:val="D930C8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3E44B2D"/>
    <w:multiLevelType w:val="multilevel"/>
    <w:tmpl w:val="72D2619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FA52530"/>
    <w:multiLevelType w:val="multilevel"/>
    <w:tmpl w:val="DF2C2B9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8"/>
  </w:num>
  <w:num w:numId="5">
    <w:abstractNumId w:val="28"/>
  </w:num>
  <w:num w:numId="6">
    <w:abstractNumId w:val="22"/>
  </w:num>
  <w:num w:numId="7">
    <w:abstractNumId w:val="27"/>
  </w:num>
  <w:num w:numId="8">
    <w:abstractNumId w:val="10"/>
  </w:num>
  <w:num w:numId="9">
    <w:abstractNumId w:val="18"/>
  </w:num>
  <w:num w:numId="10">
    <w:abstractNumId w:val="21"/>
  </w:num>
  <w:num w:numId="11">
    <w:abstractNumId w:val="5"/>
  </w:num>
  <w:num w:numId="12">
    <w:abstractNumId w:val="15"/>
  </w:num>
  <w:num w:numId="13">
    <w:abstractNumId w:val="23"/>
  </w:num>
  <w:num w:numId="14">
    <w:abstractNumId w:val="14"/>
  </w:num>
  <w:num w:numId="15">
    <w:abstractNumId w:val="4"/>
  </w:num>
  <w:num w:numId="16">
    <w:abstractNumId w:val="29"/>
  </w:num>
  <w:num w:numId="17">
    <w:abstractNumId w:val="6"/>
  </w:num>
  <w:num w:numId="18">
    <w:abstractNumId w:val="19"/>
  </w:num>
  <w:num w:numId="19">
    <w:abstractNumId w:val="9"/>
  </w:num>
  <w:num w:numId="20">
    <w:abstractNumId w:val="24"/>
  </w:num>
  <w:num w:numId="21">
    <w:abstractNumId w:val="20"/>
  </w:num>
  <w:num w:numId="22">
    <w:abstractNumId w:val="26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25"/>
  </w:num>
  <w:num w:numId="28">
    <w:abstractNumId w:val="13"/>
  </w:num>
  <w:num w:numId="29">
    <w:abstractNumId w:val="17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743"/>
    <w:rsid w:val="00002ADA"/>
    <w:rsid w:val="00007796"/>
    <w:rsid w:val="00007E91"/>
    <w:rsid w:val="00013F59"/>
    <w:rsid w:val="00014B8F"/>
    <w:rsid w:val="00020596"/>
    <w:rsid w:val="00031D7C"/>
    <w:rsid w:val="00034A6A"/>
    <w:rsid w:val="00041EFF"/>
    <w:rsid w:val="00042A06"/>
    <w:rsid w:val="0005103A"/>
    <w:rsid w:val="00055916"/>
    <w:rsid w:val="00060CFF"/>
    <w:rsid w:val="00061ADF"/>
    <w:rsid w:val="000628B1"/>
    <w:rsid w:val="000809A4"/>
    <w:rsid w:val="00095185"/>
    <w:rsid w:val="000A0086"/>
    <w:rsid w:val="000A0C29"/>
    <w:rsid w:val="000A209C"/>
    <w:rsid w:val="000A6DCB"/>
    <w:rsid w:val="000A7E01"/>
    <w:rsid w:val="000B1287"/>
    <w:rsid w:val="000B511D"/>
    <w:rsid w:val="000B6624"/>
    <w:rsid w:val="000C1FE7"/>
    <w:rsid w:val="000C2CAE"/>
    <w:rsid w:val="000D33FA"/>
    <w:rsid w:val="000D37EF"/>
    <w:rsid w:val="000E02CA"/>
    <w:rsid w:val="000E7845"/>
    <w:rsid w:val="000F1A22"/>
    <w:rsid w:val="000F3540"/>
    <w:rsid w:val="000F5221"/>
    <w:rsid w:val="00110F68"/>
    <w:rsid w:val="00121C73"/>
    <w:rsid w:val="00134CC6"/>
    <w:rsid w:val="001379C5"/>
    <w:rsid w:val="00146BFE"/>
    <w:rsid w:val="00154CD5"/>
    <w:rsid w:val="00161EDD"/>
    <w:rsid w:val="00161F87"/>
    <w:rsid w:val="0016362A"/>
    <w:rsid w:val="00164DE3"/>
    <w:rsid w:val="00165AC2"/>
    <w:rsid w:val="00165F11"/>
    <w:rsid w:val="00170E8D"/>
    <w:rsid w:val="001712AB"/>
    <w:rsid w:val="00171488"/>
    <w:rsid w:val="001778DF"/>
    <w:rsid w:val="001833D5"/>
    <w:rsid w:val="00184762"/>
    <w:rsid w:val="0018672C"/>
    <w:rsid w:val="00194A85"/>
    <w:rsid w:val="00197D9A"/>
    <w:rsid w:val="001A0B9D"/>
    <w:rsid w:val="001A2B62"/>
    <w:rsid w:val="001B4102"/>
    <w:rsid w:val="001B634A"/>
    <w:rsid w:val="001B6B6B"/>
    <w:rsid w:val="001C3AB1"/>
    <w:rsid w:val="001D6007"/>
    <w:rsid w:val="001E1D8C"/>
    <w:rsid w:val="001F5224"/>
    <w:rsid w:val="00200A7A"/>
    <w:rsid w:val="002132AC"/>
    <w:rsid w:val="00213D6B"/>
    <w:rsid w:val="00214628"/>
    <w:rsid w:val="00217E96"/>
    <w:rsid w:val="00220A3B"/>
    <w:rsid w:val="0022431E"/>
    <w:rsid w:val="00225EE6"/>
    <w:rsid w:val="0024571A"/>
    <w:rsid w:val="00251982"/>
    <w:rsid w:val="002529D7"/>
    <w:rsid w:val="002548FD"/>
    <w:rsid w:val="002628B2"/>
    <w:rsid w:val="00262B9B"/>
    <w:rsid w:val="00271206"/>
    <w:rsid w:val="0027674B"/>
    <w:rsid w:val="002925FA"/>
    <w:rsid w:val="0029286D"/>
    <w:rsid w:val="002B5DF1"/>
    <w:rsid w:val="002C1213"/>
    <w:rsid w:val="002C51AF"/>
    <w:rsid w:val="002D0654"/>
    <w:rsid w:val="002D1583"/>
    <w:rsid w:val="002D590F"/>
    <w:rsid w:val="002E3129"/>
    <w:rsid w:val="002F1C4E"/>
    <w:rsid w:val="003039E4"/>
    <w:rsid w:val="00315991"/>
    <w:rsid w:val="003221B9"/>
    <w:rsid w:val="003221CD"/>
    <w:rsid w:val="00322551"/>
    <w:rsid w:val="00326632"/>
    <w:rsid w:val="00331D29"/>
    <w:rsid w:val="00360942"/>
    <w:rsid w:val="0037187B"/>
    <w:rsid w:val="00371BB0"/>
    <w:rsid w:val="00383108"/>
    <w:rsid w:val="003909D0"/>
    <w:rsid w:val="00392857"/>
    <w:rsid w:val="003B4D0B"/>
    <w:rsid w:val="003C6018"/>
    <w:rsid w:val="003D2612"/>
    <w:rsid w:val="003D47D0"/>
    <w:rsid w:val="003D5D60"/>
    <w:rsid w:val="003D6AE1"/>
    <w:rsid w:val="003E17B4"/>
    <w:rsid w:val="003E17C1"/>
    <w:rsid w:val="003E3F76"/>
    <w:rsid w:val="003F436E"/>
    <w:rsid w:val="003F68F9"/>
    <w:rsid w:val="00400FDE"/>
    <w:rsid w:val="00406D6D"/>
    <w:rsid w:val="00407C2E"/>
    <w:rsid w:val="004119B7"/>
    <w:rsid w:val="004142B2"/>
    <w:rsid w:val="00420854"/>
    <w:rsid w:val="00420C90"/>
    <w:rsid w:val="004300B2"/>
    <w:rsid w:val="0043257D"/>
    <w:rsid w:val="004335C3"/>
    <w:rsid w:val="00460F2C"/>
    <w:rsid w:val="004612C2"/>
    <w:rsid w:val="004638CC"/>
    <w:rsid w:val="004758FB"/>
    <w:rsid w:val="00480311"/>
    <w:rsid w:val="004804FB"/>
    <w:rsid w:val="00484A29"/>
    <w:rsid w:val="00486E66"/>
    <w:rsid w:val="00487083"/>
    <w:rsid w:val="00492BF8"/>
    <w:rsid w:val="004A4EF0"/>
    <w:rsid w:val="004A6879"/>
    <w:rsid w:val="004B5563"/>
    <w:rsid w:val="004C1E75"/>
    <w:rsid w:val="004D6479"/>
    <w:rsid w:val="004E2EBF"/>
    <w:rsid w:val="004E5675"/>
    <w:rsid w:val="004E5F98"/>
    <w:rsid w:val="004E60A4"/>
    <w:rsid w:val="004F125D"/>
    <w:rsid w:val="004F7F10"/>
    <w:rsid w:val="0050155F"/>
    <w:rsid w:val="00506D12"/>
    <w:rsid w:val="00507F1B"/>
    <w:rsid w:val="00507F52"/>
    <w:rsid w:val="005167F0"/>
    <w:rsid w:val="00522009"/>
    <w:rsid w:val="0052561A"/>
    <w:rsid w:val="00541FA9"/>
    <w:rsid w:val="00561FA6"/>
    <w:rsid w:val="0056244A"/>
    <w:rsid w:val="00563F8F"/>
    <w:rsid w:val="00565EC5"/>
    <w:rsid w:val="00567ACC"/>
    <w:rsid w:val="005707A9"/>
    <w:rsid w:val="00575BCA"/>
    <w:rsid w:val="0057662F"/>
    <w:rsid w:val="00580249"/>
    <w:rsid w:val="0058325C"/>
    <w:rsid w:val="00593F6F"/>
    <w:rsid w:val="00595EF9"/>
    <w:rsid w:val="00595F87"/>
    <w:rsid w:val="005B1457"/>
    <w:rsid w:val="005B3D49"/>
    <w:rsid w:val="005B7E83"/>
    <w:rsid w:val="005C09F6"/>
    <w:rsid w:val="005D1062"/>
    <w:rsid w:val="005E1BA4"/>
    <w:rsid w:val="005E2C5D"/>
    <w:rsid w:val="005E5D02"/>
    <w:rsid w:val="005F16F8"/>
    <w:rsid w:val="005F3CAA"/>
    <w:rsid w:val="005F4F5E"/>
    <w:rsid w:val="005F6FF9"/>
    <w:rsid w:val="00600551"/>
    <w:rsid w:val="006022E0"/>
    <w:rsid w:val="0060288E"/>
    <w:rsid w:val="00603046"/>
    <w:rsid w:val="006063F3"/>
    <w:rsid w:val="00611906"/>
    <w:rsid w:val="00622321"/>
    <w:rsid w:val="00635918"/>
    <w:rsid w:val="00636F17"/>
    <w:rsid w:val="00641993"/>
    <w:rsid w:val="00646B10"/>
    <w:rsid w:val="0065014F"/>
    <w:rsid w:val="00650B49"/>
    <w:rsid w:val="00652A10"/>
    <w:rsid w:val="00655E2D"/>
    <w:rsid w:val="00657BB7"/>
    <w:rsid w:val="00666977"/>
    <w:rsid w:val="00667E25"/>
    <w:rsid w:val="0067395C"/>
    <w:rsid w:val="00677DC1"/>
    <w:rsid w:val="006948A2"/>
    <w:rsid w:val="0069596D"/>
    <w:rsid w:val="006970D8"/>
    <w:rsid w:val="006A53CB"/>
    <w:rsid w:val="006A5E77"/>
    <w:rsid w:val="006B0451"/>
    <w:rsid w:val="006B1C72"/>
    <w:rsid w:val="006B28EE"/>
    <w:rsid w:val="006B652D"/>
    <w:rsid w:val="006C0476"/>
    <w:rsid w:val="006C1108"/>
    <w:rsid w:val="006C2E3F"/>
    <w:rsid w:val="006C45A4"/>
    <w:rsid w:val="006C68AA"/>
    <w:rsid w:val="006D3B57"/>
    <w:rsid w:val="006E2CDC"/>
    <w:rsid w:val="006E4864"/>
    <w:rsid w:val="006F344A"/>
    <w:rsid w:val="00704B97"/>
    <w:rsid w:val="007051AE"/>
    <w:rsid w:val="0071304E"/>
    <w:rsid w:val="0071788A"/>
    <w:rsid w:val="007201F0"/>
    <w:rsid w:val="00725488"/>
    <w:rsid w:val="00726A21"/>
    <w:rsid w:val="0073249F"/>
    <w:rsid w:val="00733E52"/>
    <w:rsid w:val="00737F3B"/>
    <w:rsid w:val="00746409"/>
    <w:rsid w:val="007500B9"/>
    <w:rsid w:val="00757772"/>
    <w:rsid w:val="0076465F"/>
    <w:rsid w:val="007646E7"/>
    <w:rsid w:val="00764D04"/>
    <w:rsid w:val="00777E30"/>
    <w:rsid w:val="007843AF"/>
    <w:rsid w:val="00790E21"/>
    <w:rsid w:val="00790F29"/>
    <w:rsid w:val="007B75B4"/>
    <w:rsid w:val="007C08D9"/>
    <w:rsid w:val="007C157E"/>
    <w:rsid w:val="007C2012"/>
    <w:rsid w:val="007C45A2"/>
    <w:rsid w:val="007C6450"/>
    <w:rsid w:val="007C779B"/>
    <w:rsid w:val="007D0676"/>
    <w:rsid w:val="007E2D51"/>
    <w:rsid w:val="007E31C2"/>
    <w:rsid w:val="007F036B"/>
    <w:rsid w:val="008032DB"/>
    <w:rsid w:val="00803681"/>
    <w:rsid w:val="00805146"/>
    <w:rsid w:val="00816E3A"/>
    <w:rsid w:val="008174C8"/>
    <w:rsid w:val="00821D69"/>
    <w:rsid w:val="0082417E"/>
    <w:rsid w:val="00826531"/>
    <w:rsid w:val="00826EB0"/>
    <w:rsid w:val="00835403"/>
    <w:rsid w:val="00835CD4"/>
    <w:rsid w:val="00840231"/>
    <w:rsid w:val="00840264"/>
    <w:rsid w:val="00844C85"/>
    <w:rsid w:val="00855C11"/>
    <w:rsid w:val="00864092"/>
    <w:rsid w:val="00865229"/>
    <w:rsid w:val="00874C6A"/>
    <w:rsid w:val="00874DFF"/>
    <w:rsid w:val="00876833"/>
    <w:rsid w:val="00890990"/>
    <w:rsid w:val="008A0345"/>
    <w:rsid w:val="008A2137"/>
    <w:rsid w:val="008A6447"/>
    <w:rsid w:val="008B04F8"/>
    <w:rsid w:val="008B0F28"/>
    <w:rsid w:val="008B186A"/>
    <w:rsid w:val="008B18CF"/>
    <w:rsid w:val="008B3847"/>
    <w:rsid w:val="008E10CC"/>
    <w:rsid w:val="008E6ABE"/>
    <w:rsid w:val="008F705E"/>
    <w:rsid w:val="00902292"/>
    <w:rsid w:val="009035F4"/>
    <w:rsid w:val="00906019"/>
    <w:rsid w:val="00906CDC"/>
    <w:rsid w:val="00914F4E"/>
    <w:rsid w:val="00921912"/>
    <w:rsid w:val="009222B4"/>
    <w:rsid w:val="00923677"/>
    <w:rsid w:val="009316EE"/>
    <w:rsid w:val="009408B0"/>
    <w:rsid w:val="00941861"/>
    <w:rsid w:val="0094358A"/>
    <w:rsid w:val="00947F65"/>
    <w:rsid w:val="00961588"/>
    <w:rsid w:val="00963C2A"/>
    <w:rsid w:val="00965099"/>
    <w:rsid w:val="00972C28"/>
    <w:rsid w:val="00973508"/>
    <w:rsid w:val="00974146"/>
    <w:rsid w:val="00976966"/>
    <w:rsid w:val="00983EFE"/>
    <w:rsid w:val="009850FF"/>
    <w:rsid w:val="00986EF1"/>
    <w:rsid w:val="00995F48"/>
    <w:rsid w:val="009A3CEE"/>
    <w:rsid w:val="009A4DE2"/>
    <w:rsid w:val="009A76FE"/>
    <w:rsid w:val="009C1E6C"/>
    <w:rsid w:val="009D6B4F"/>
    <w:rsid w:val="009D7320"/>
    <w:rsid w:val="009E44EF"/>
    <w:rsid w:val="009F5484"/>
    <w:rsid w:val="009F6743"/>
    <w:rsid w:val="00A0015C"/>
    <w:rsid w:val="00A108EE"/>
    <w:rsid w:val="00A118D6"/>
    <w:rsid w:val="00A12194"/>
    <w:rsid w:val="00A2152B"/>
    <w:rsid w:val="00A21D30"/>
    <w:rsid w:val="00A308CE"/>
    <w:rsid w:val="00A34B93"/>
    <w:rsid w:val="00A4776D"/>
    <w:rsid w:val="00A47D3A"/>
    <w:rsid w:val="00A547FF"/>
    <w:rsid w:val="00A551AC"/>
    <w:rsid w:val="00A551AF"/>
    <w:rsid w:val="00A6146D"/>
    <w:rsid w:val="00A622C3"/>
    <w:rsid w:val="00A66A0B"/>
    <w:rsid w:val="00A76377"/>
    <w:rsid w:val="00A80258"/>
    <w:rsid w:val="00A8053B"/>
    <w:rsid w:val="00A80D06"/>
    <w:rsid w:val="00A83E51"/>
    <w:rsid w:val="00A84305"/>
    <w:rsid w:val="00A846CF"/>
    <w:rsid w:val="00A858A8"/>
    <w:rsid w:val="00A86397"/>
    <w:rsid w:val="00A95BAE"/>
    <w:rsid w:val="00AA188A"/>
    <w:rsid w:val="00AA3CE2"/>
    <w:rsid w:val="00AA4BB3"/>
    <w:rsid w:val="00AA53AC"/>
    <w:rsid w:val="00AB0571"/>
    <w:rsid w:val="00AB1293"/>
    <w:rsid w:val="00AB2C76"/>
    <w:rsid w:val="00AC022E"/>
    <w:rsid w:val="00AC42CE"/>
    <w:rsid w:val="00AC50B6"/>
    <w:rsid w:val="00AC5180"/>
    <w:rsid w:val="00AD4D5F"/>
    <w:rsid w:val="00AD604D"/>
    <w:rsid w:val="00AD6B81"/>
    <w:rsid w:val="00AD7489"/>
    <w:rsid w:val="00AE5F8F"/>
    <w:rsid w:val="00AF4647"/>
    <w:rsid w:val="00B00C92"/>
    <w:rsid w:val="00B04C0D"/>
    <w:rsid w:val="00B07ED1"/>
    <w:rsid w:val="00B224C2"/>
    <w:rsid w:val="00B278A4"/>
    <w:rsid w:val="00B3327A"/>
    <w:rsid w:val="00B37E13"/>
    <w:rsid w:val="00B4059F"/>
    <w:rsid w:val="00B42EC5"/>
    <w:rsid w:val="00B47399"/>
    <w:rsid w:val="00B50D1F"/>
    <w:rsid w:val="00B50ED0"/>
    <w:rsid w:val="00B5360E"/>
    <w:rsid w:val="00B56D4F"/>
    <w:rsid w:val="00B61F10"/>
    <w:rsid w:val="00B6336C"/>
    <w:rsid w:val="00B63707"/>
    <w:rsid w:val="00B655BC"/>
    <w:rsid w:val="00B65E84"/>
    <w:rsid w:val="00B75256"/>
    <w:rsid w:val="00B80D3E"/>
    <w:rsid w:val="00B97147"/>
    <w:rsid w:val="00BA294A"/>
    <w:rsid w:val="00BA33EF"/>
    <w:rsid w:val="00BB0E65"/>
    <w:rsid w:val="00BC0031"/>
    <w:rsid w:val="00BC3D6F"/>
    <w:rsid w:val="00BC7AB4"/>
    <w:rsid w:val="00BD1516"/>
    <w:rsid w:val="00BD36EC"/>
    <w:rsid w:val="00BE267A"/>
    <w:rsid w:val="00BE2DFA"/>
    <w:rsid w:val="00BE39D7"/>
    <w:rsid w:val="00BF2E19"/>
    <w:rsid w:val="00C070B7"/>
    <w:rsid w:val="00C12C47"/>
    <w:rsid w:val="00C14A3C"/>
    <w:rsid w:val="00C23FCB"/>
    <w:rsid w:val="00C24737"/>
    <w:rsid w:val="00C30580"/>
    <w:rsid w:val="00C338FD"/>
    <w:rsid w:val="00C42E10"/>
    <w:rsid w:val="00C43365"/>
    <w:rsid w:val="00C4583B"/>
    <w:rsid w:val="00C55800"/>
    <w:rsid w:val="00C57629"/>
    <w:rsid w:val="00C60BA9"/>
    <w:rsid w:val="00C67223"/>
    <w:rsid w:val="00C6771C"/>
    <w:rsid w:val="00C703BD"/>
    <w:rsid w:val="00C71C4F"/>
    <w:rsid w:val="00C72D93"/>
    <w:rsid w:val="00C83C75"/>
    <w:rsid w:val="00C85F40"/>
    <w:rsid w:val="00C9301E"/>
    <w:rsid w:val="00C959F5"/>
    <w:rsid w:val="00C96C2B"/>
    <w:rsid w:val="00C97667"/>
    <w:rsid w:val="00CA03C7"/>
    <w:rsid w:val="00CA2FC7"/>
    <w:rsid w:val="00CA56F6"/>
    <w:rsid w:val="00CB24BA"/>
    <w:rsid w:val="00CB327E"/>
    <w:rsid w:val="00CB38F4"/>
    <w:rsid w:val="00CB483E"/>
    <w:rsid w:val="00CC005D"/>
    <w:rsid w:val="00CC7F5E"/>
    <w:rsid w:val="00CD04FD"/>
    <w:rsid w:val="00CD6478"/>
    <w:rsid w:val="00CF10A4"/>
    <w:rsid w:val="00CF584D"/>
    <w:rsid w:val="00D02367"/>
    <w:rsid w:val="00D0724E"/>
    <w:rsid w:val="00D1006F"/>
    <w:rsid w:val="00D1531B"/>
    <w:rsid w:val="00D335A7"/>
    <w:rsid w:val="00D34788"/>
    <w:rsid w:val="00D43FC0"/>
    <w:rsid w:val="00D44AD6"/>
    <w:rsid w:val="00D55B78"/>
    <w:rsid w:val="00D6315C"/>
    <w:rsid w:val="00D67531"/>
    <w:rsid w:val="00D7390A"/>
    <w:rsid w:val="00D741B2"/>
    <w:rsid w:val="00D84361"/>
    <w:rsid w:val="00D85172"/>
    <w:rsid w:val="00D874C6"/>
    <w:rsid w:val="00D92BC7"/>
    <w:rsid w:val="00D97042"/>
    <w:rsid w:val="00DA505E"/>
    <w:rsid w:val="00DA7057"/>
    <w:rsid w:val="00DB040F"/>
    <w:rsid w:val="00DB4CF9"/>
    <w:rsid w:val="00DC1F8E"/>
    <w:rsid w:val="00DC6A64"/>
    <w:rsid w:val="00DD0AFC"/>
    <w:rsid w:val="00DD15B1"/>
    <w:rsid w:val="00DD2988"/>
    <w:rsid w:val="00DD7FD4"/>
    <w:rsid w:val="00DE061E"/>
    <w:rsid w:val="00DE2E7D"/>
    <w:rsid w:val="00DF343D"/>
    <w:rsid w:val="00DF37D7"/>
    <w:rsid w:val="00DF44F3"/>
    <w:rsid w:val="00DF5D69"/>
    <w:rsid w:val="00DF783F"/>
    <w:rsid w:val="00E063E4"/>
    <w:rsid w:val="00E10597"/>
    <w:rsid w:val="00E12EE6"/>
    <w:rsid w:val="00E15901"/>
    <w:rsid w:val="00E16630"/>
    <w:rsid w:val="00E2072C"/>
    <w:rsid w:val="00E221B0"/>
    <w:rsid w:val="00E264F5"/>
    <w:rsid w:val="00E57A36"/>
    <w:rsid w:val="00E731D1"/>
    <w:rsid w:val="00E75D90"/>
    <w:rsid w:val="00E76C5A"/>
    <w:rsid w:val="00E8074B"/>
    <w:rsid w:val="00E860C5"/>
    <w:rsid w:val="00E8660D"/>
    <w:rsid w:val="00E87D59"/>
    <w:rsid w:val="00E958DF"/>
    <w:rsid w:val="00EA618F"/>
    <w:rsid w:val="00EA6DD7"/>
    <w:rsid w:val="00EA77E5"/>
    <w:rsid w:val="00EB06DC"/>
    <w:rsid w:val="00EB0EE4"/>
    <w:rsid w:val="00EC1E49"/>
    <w:rsid w:val="00EC2CF1"/>
    <w:rsid w:val="00EC61C6"/>
    <w:rsid w:val="00ED5347"/>
    <w:rsid w:val="00ED5787"/>
    <w:rsid w:val="00EE036F"/>
    <w:rsid w:val="00EE1FE2"/>
    <w:rsid w:val="00EF18F2"/>
    <w:rsid w:val="00EF3D48"/>
    <w:rsid w:val="00F03296"/>
    <w:rsid w:val="00F043BF"/>
    <w:rsid w:val="00F04B32"/>
    <w:rsid w:val="00F144BF"/>
    <w:rsid w:val="00F32167"/>
    <w:rsid w:val="00F322FF"/>
    <w:rsid w:val="00F35365"/>
    <w:rsid w:val="00F4032E"/>
    <w:rsid w:val="00F428A6"/>
    <w:rsid w:val="00F431F1"/>
    <w:rsid w:val="00F44941"/>
    <w:rsid w:val="00F51503"/>
    <w:rsid w:val="00F51E3C"/>
    <w:rsid w:val="00F55877"/>
    <w:rsid w:val="00F55E54"/>
    <w:rsid w:val="00F577D3"/>
    <w:rsid w:val="00F57F09"/>
    <w:rsid w:val="00F65F92"/>
    <w:rsid w:val="00F667F8"/>
    <w:rsid w:val="00F7370F"/>
    <w:rsid w:val="00F76FFF"/>
    <w:rsid w:val="00F844BC"/>
    <w:rsid w:val="00F92EE8"/>
    <w:rsid w:val="00F96712"/>
    <w:rsid w:val="00FA31DF"/>
    <w:rsid w:val="00FA3626"/>
    <w:rsid w:val="00FB508D"/>
    <w:rsid w:val="00FC0E8D"/>
    <w:rsid w:val="00FC68C3"/>
    <w:rsid w:val="00FD222A"/>
    <w:rsid w:val="00FD668D"/>
    <w:rsid w:val="00FD69F8"/>
    <w:rsid w:val="00FD79AD"/>
    <w:rsid w:val="00FD7EC4"/>
    <w:rsid w:val="00FF038B"/>
    <w:rsid w:val="00FF2149"/>
    <w:rsid w:val="00FF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913BD"/>
  <w15:chartTrackingRefBased/>
  <w15:docId w15:val="{06F4ED3B-AE35-4A16-9831-CA8AEDC6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D30"/>
  </w:style>
  <w:style w:type="paragraph" w:styleId="1">
    <w:name w:val="heading 1"/>
    <w:basedOn w:val="a"/>
    <w:next w:val="a"/>
    <w:link w:val="10"/>
    <w:qFormat/>
    <w:rsid w:val="0069596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18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qFormat/>
    <w:rsid w:val="0069596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96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rsid w:val="0069596D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9596D"/>
  </w:style>
  <w:style w:type="paragraph" w:styleId="a3">
    <w:name w:val="Body Text"/>
    <w:basedOn w:val="a"/>
    <w:link w:val="a4"/>
    <w:rsid w:val="006959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95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9596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95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69596D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69596D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paragraph" w:styleId="2">
    <w:name w:val="Body Text 2"/>
    <w:basedOn w:val="a"/>
    <w:link w:val="20"/>
    <w:rsid w:val="0069596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959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59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69596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6959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95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695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69596D"/>
    <w:rPr>
      <w:color w:val="0000FF"/>
      <w:u w:val="single"/>
    </w:rPr>
  </w:style>
  <w:style w:type="table" w:customStyle="1" w:styleId="12">
    <w:name w:val="Сетка таблицы1"/>
    <w:basedOn w:val="a1"/>
    <w:next w:val="ac"/>
    <w:uiPriority w:val="59"/>
    <w:rsid w:val="00060CF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c"/>
    <w:uiPriority w:val="39"/>
    <w:rsid w:val="000C2C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c"/>
    <w:uiPriority w:val="59"/>
    <w:rsid w:val="00E76C5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Strong"/>
    <w:basedOn w:val="a0"/>
    <w:uiPriority w:val="22"/>
    <w:qFormat/>
    <w:rsid w:val="00906CDC"/>
    <w:rPr>
      <w:b/>
      <w:bCs/>
    </w:rPr>
  </w:style>
  <w:style w:type="character" w:styleId="af0">
    <w:name w:val="Emphasis"/>
    <w:basedOn w:val="a0"/>
    <w:uiPriority w:val="20"/>
    <w:qFormat/>
    <w:rsid w:val="00906CDC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F65F92"/>
    <w:rPr>
      <w:color w:val="605E5C"/>
      <w:shd w:val="clear" w:color="auto" w:fill="E1DFDD"/>
    </w:rPr>
  </w:style>
  <w:style w:type="paragraph" w:styleId="af1">
    <w:name w:val="header"/>
    <w:basedOn w:val="a"/>
    <w:link w:val="af2"/>
    <w:uiPriority w:val="99"/>
    <w:unhideWhenUsed/>
    <w:rsid w:val="00AB2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B2C76"/>
  </w:style>
  <w:style w:type="paragraph" w:styleId="af3">
    <w:name w:val="footer"/>
    <w:basedOn w:val="a"/>
    <w:link w:val="af4"/>
    <w:uiPriority w:val="99"/>
    <w:unhideWhenUsed/>
    <w:rsid w:val="00AB2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B2C76"/>
  </w:style>
  <w:style w:type="character" w:customStyle="1" w:styleId="30">
    <w:name w:val="Заголовок 3 Знак"/>
    <w:basedOn w:val="a0"/>
    <w:link w:val="3"/>
    <w:uiPriority w:val="9"/>
    <w:semiHidden/>
    <w:rsid w:val="003718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4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5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9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yazyk-dusha_narod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yazyk-dushanarod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zyk-dushanaroda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yazyk-dushanarod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azyk-dushanaroda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32DA8-520D-4BA1-9AF9-73FCED9E7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15</Pages>
  <Words>3810</Words>
  <Characters>21722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Host_user</dc:creator>
  <cp:keywords/>
  <dc:description/>
  <cp:lastModifiedBy>Host_user</cp:lastModifiedBy>
  <cp:revision>67</cp:revision>
  <cp:lastPrinted>2022-02-14T07:59:00Z</cp:lastPrinted>
  <dcterms:created xsi:type="dcterms:W3CDTF">2022-01-25T20:09:00Z</dcterms:created>
  <dcterms:modified xsi:type="dcterms:W3CDTF">2022-02-14T12:16:00Z</dcterms:modified>
</cp:coreProperties>
</file>